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DFA" w:rsidRPr="00DA6267" w:rsidRDefault="00595DFA" w:rsidP="00595DFA">
      <w:pPr>
        <w:ind w:hanging="2"/>
        <w:jc w:val="center"/>
        <w:rPr>
          <w:rFonts w:ascii="Arial" w:eastAsia="Arial" w:hAnsi="Arial" w:cs="Arial"/>
        </w:rPr>
      </w:pPr>
      <w:bookmarkStart w:id="0" w:name="_GoBack"/>
      <w:bookmarkEnd w:id="0"/>
      <w:r w:rsidRPr="00DA6267">
        <w:rPr>
          <w:rFonts w:ascii="Arial" w:eastAsia="Arial" w:hAnsi="Arial" w:cs="Arial"/>
          <w:b/>
        </w:rPr>
        <w:t>PLANO DE ENSINO</w:t>
      </w:r>
    </w:p>
    <w:p w:rsidR="00595DFA" w:rsidRPr="00DA6267" w:rsidRDefault="00595DFA" w:rsidP="00595DFA">
      <w:pPr>
        <w:ind w:hanging="2"/>
        <w:jc w:val="both"/>
        <w:rPr>
          <w:rFonts w:ascii="Arial" w:eastAsia="Arial" w:hAnsi="Arial" w:cs="Arial"/>
        </w:rPr>
      </w:pPr>
    </w:p>
    <w:p w:rsidR="00595DFA" w:rsidRPr="00DA6267" w:rsidRDefault="00595DFA" w:rsidP="00595DFA">
      <w:pPr>
        <w:ind w:hanging="2"/>
        <w:jc w:val="both"/>
        <w:rPr>
          <w:rFonts w:ascii="Arial" w:eastAsia="Arial" w:hAnsi="Arial" w:cs="Arial"/>
        </w:rPr>
      </w:pPr>
    </w:p>
    <w:p w:rsidR="00595DFA" w:rsidRPr="00DA6267" w:rsidRDefault="00595DFA" w:rsidP="00595DFA">
      <w:pPr>
        <w:keepNext/>
        <w:keepLines/>
        <w:ind w:hanging="2"/>
        <w:rPr>
          <w:rFonts w:ascii="Arial" w:eastAsia="Arial" w:hAnsi="Arial" w:cs="Arial"/>
          <w:color w:val="000000"/>
        </w:rPr>
      </w:pPr>
      <w:r w:rsidRPr="00DA6267">
        <w:rPr>
          <w:rFonts w:ascii="Arial" w:eastAsia="Arial" w:hAnsi="Arial" w:cs="Arial"/>
          <w:b/>
          <w:smallCaps/>
          <w:color w:val="000000"/>
        </w:rPr>
        <w:t>CURSO:</w:t>
      </w:r>
      <w:r w:rsidRPr="00DA6267">
        <w:rPr>
          <w:rFonts w:ascii="Arial" w:eastAsia="Arial" w:hAnsi="Arial" w:cs="Arial"/>
          <w:color w:val="000000"/>
        </w:rPr>
        <w:t xml:space="preserve"> Ciência da Computação</w:t>
      </w:r>
    </w:p>
    <w:p w:rsidR="00595DFA" w:rsidRPr="00DA6267" w:rsidRDefault="00595DFA" w:rsidP="00595DFA">
      <w:pPr>
        <w:ind w:hanging="2"/>
        <w:rPr>
          <w:rFonts w:ascii="Arial" w:eastAsia="Arial" w:hAnsi="Arial" w:cs="Arial"/>
          <w:color w:val="000000"/>
        </w:rPr>
      </w:pPr>
      <w:r w:rsidRPr="00DA6267">
        <w:rPr>
          <w:rFonts w:ascii="Arial" w:eastAsia="Arial" w:hAnsi="Arial" w:cs="Arial"/>
          <w:b/>
          <w:smallCaps/>
          <w:color w:val="000000"/>
        </w:rPr>
        <w:t>SÉRIE:</w:t>
      </w:r>
      <w:r w:rsidRPr="00DA6267">
        <w:rPr>
          <w:rFonts w:ascii="Arial" w:eastAsia="Arial" w:hAnsi="Arial" w:cs="Arial"/>
          <w:color w:val="000000"/>
        </w:rPr>
        <w:t xml:space="preserve"> 2º semestre</w:t>
      </w:r>
    </w:p>
    <w:p w:rsidR="00595DFA" w:rsidRPr="00DA6267" w:rsidRDefault="00595DFA" w:rsidP="00595DFA">
      <w:pPr>
        <w:ind w:hanging="2"/>
        <w:rPr>
          <w:rFonts w:ascii="Arial" w:eastAsia="Arial" w:hAnsi="Arial" w:cs="Arial"/>
        </w:rPr>
      </w:pPr>
      <w:r w:rsidRPr="00DA6267">
        <w:rPr>
          <w:rFonts w:ascii="Arial" w:eastAsia="Arial" w:hAnsi="Arial" w:cs="Arial"/>
          <w:b/>
          <w:smallCaps/>
          <w:color w:val="000000"/>
        </w:rPr>
        <w:t>DISCIPLINA:</w:t>
      </w:r>
      <w:r w:rsidRPr="00DA6267">
        <w:rPr>
          <w:rFonts w:ascii="Arial" w:eastAsia="Arial" w:hAnsi="Arial" w:cs="Arial"/>
          <w:color w:val="000000"/>
        </w:rPr>
        <w:t xml:space="preserve"> </w:t>
      </w:r>
      <w:r w:rsidRPr="00DA6267">
        <w:rPr>
          <w:rFonts w:ascii="Arial" w:eastAsia="Arial" w:hAnsi="Arial" w:cs="Arial"/>
        </w:rPr>
        <w:t>Circuitos Lógicos Digitais</w:t>
      </w:r>
    </w:p>
    <w:p w:rsidR="00595DFA" w:rsidRPr="00DA6267" w:rsidRDefault="00595DFA" w:rsidP="00595DFA">
      <w:pPr>
        <w:ind w:hanging="2"/>
        <w:rPr>
          <w:rFonts w:ascii="Arial" w:eastAsia="Arial" w:hAnsi="Arial" w:cs="Arial"/>
          <w:color w:val="000000"/>
        </w:rPr>
      </w:pPr>
      <w:r w:rsidRPr="00DA6267">
        <w:rPr>
          <w:rFonts w:ascii="Arial" w:eastAsia="Arial" w:hAnsi="Arial" w:cs="Arial"/>
          <w:b/>
          <w:smallCaps/>
          <w:color w:val="000000"/>
        </w:rPr>
        <w:t>CARGA HORÁRIA SEMANAL:</w:t>
      </w:r>
      <w:r w:rsidRPr="00DA6267">
        <w:rPr>
          <w:rFonts w:ascii="Arial" w:eastAsia="Arial" w:hAnsi="Arial" w:cs="Arial"/>
          <w:color w:val="000000"/>
        </w:rPr>
        <w:t xml:space="preserve"> 03 horas-aula</w:t>
      </w:r>
    </w:p>
    <w:p w:rsidR="00595DFA" w:rsidRPr="00DA6267" w:rsidRDefault="00595DFA" w:rsidP="00595DFA">
      <w:pPr>
        <w:ind w:hanging="2"/>
        <w:rPr>
          <w:rFonts w:ascii="Arial" w:eastAsia="Arial" w:hAnsi="Arial" w:cs="Arial"/>
          <w:color w:val="000000"/>
        </w:rPr>
      </w:pPr>
      <w:r w:rsidRPr="00DA6267">
        <w:rPr>
          <w:rFonts w:ascii="Arial" w:eastAsia="Arial" w:hAnsi="Arial" w:cs="Arial"/>
          <w:b/>
          <w:smallCaps/>
          <w:color w:val="000000"/>
        </w:rPr>
        <w:t>CARGA HORÁRIA SEMESTRAL:</w:t>
      </w:r>
      <w:r w:rsidRPr="00DA6267">
        <w:rPr>
          <w:rFonts w:ascii="Arial" w:eastAsia="Arial" w:hAnsi="Arial" w:cs="Arial"/>
          <w:color w:val="000000"/>
        </w:rPr>
        <w:t xml:space="preserve"> 60 horas-aula</w:t>
      </w:r>
    </w:p>
    <w:p w:rsidR="00595DFA" w:rsidRPr="00DA6267" w:rsidRDefault="00595DFA" w:rsidP="00595DFA">
      <w:pPr>
        <w:ind w:hanging="2"/>
        <w:rPr>
          <w:rFonts w:ascii="Arial" w:eastAsia="Arial" w:hAnsi="Arial" w:cs="Arial"/>
        </w:rPr>
      </w:pPr>
    </w:p>
    <w:p w:rsidR="00595DFA" w:rsidRPr="00DA6267" w:rsidRDefault="00595DFA" w:rsidP="00595DFA">
      <w:pPr>
        <w:ind w:hanging="2"/>
        <w:rPr>
          <w:rFonts w:ascii="Arial" w:eastAsia="Arial" w:hAnsi="Arial" w:cs="Arial"/>
        </w:rPr>
      </w:pPr>
    </w:p>
    <w:p w:rsidR="00595DFA" w:rsidRPr="00DA6267" w:rsidRDefault="00595DFA" w:rsidP="00595DFA">
      <w:pPr>
        <w:keepNext/>
        <w:tabs>
          <w:tab w:val="left" w:pos="90"/>
          <w:tab w:val="left" w:pos="1644"/>
          <w:tab w:val="left" w:pos="2834"/>
        </w:tabs>
        <w:ind w:hanging="2"/>
        <w:jc w:val="both"/>
        <w:rPr>
          <w:rFonts w:ascii="Arial" w:eastAsia="Arial" w:hAnsi="Arial" w:cs="Arial"/>
          <w:color w:val="000000"/>
        </w:rPr>
      </w:pPr>
      <w:r w:rsidRPr="00DA6267">
        <w:rPr>
          <w:rFonts w:ascii="Arial" w:eastAsia="Arial" w:hAnsi="Arial" w:cs="Arial"/>
          <w:b/>
          <w:color w:val="000000"/>
        </w:rPr>
        <w:t>I – EMENTA</w:t>
      </w:r>
    </w:p>
    <w:p w:rsidR="00595DFA" w:rsidRPr="00DA6267" w:rsidRDefault="00595DFA" w:rsidP="00595DFA">
      <w:pPr>
        <w:ind w:hanging="2"/>
        <w:jc w:val="both"/>
        <w:rPr>
          <w:rFonts w:ascii="Arial" w:eastAsia="Arial" w:hAnsi="Arial" w:cs="Arial"/>
        </w:rPr>
      </w:pPr>
    </w:p>
    <w:p w:rsidR="00595DFA" w:rsidRPr="00DA6267" w:rsidRDefault="00595DFA" w:rsidP="00595DFA">
      <w:pPr>
        <w:pStyle w:val="SemEspaamento"/>
        <w:ind w:left="-2" w:firstLine="722"/>
        <w:jc w:val="both"/>
        <w:rPr>
          <w:rFonts w:ascii="Arial" w:hAnsi="Arial" w:cs="Arial"/>
        </w:rPr>
      </w:pPr>
      <w:r w:rsidRPr="00DA6267">
        <w:rPr>
          <w:rFonts w:ascii="Arial" w:hAnsi="Arial" w:cs="Arial"/>
        </w:rPr>
        <w:t xml:space="preserve">Sistemas de Numeração Binário, Octal e Hexadecimal; Conversões de Bases; Operações Aritméticas no Sistema Binário; Álgebra de </w:t>
      </w:r>
      <w:proofErr w:type="spellStart"/>
      <w:r w:rsidRPr="00DA6267">
        <w:rPr>
          <w:rFonts w:ascii="Arial" w:hAnsi="Arial" w:cs="Arial"/>
        </w:rPr>
        <w:t>Boole</w:t>
      </w:r>
      <w:proofErr w:type="spellEnd"/>
      <w:r w:rsidRPr="00DA6267">
        <w:rPr>
          <w:rFonts w:ascii="Arial" w:hAnsi="Arial" w:cs="Arial"/>
        </w:rPr>
        <w:t xml:space="preserve">; Funções e Portas Lógicas: AND, OR, NOT, NAND, NOR, XOR, NXOR; Mapa de </w:t>
      </w:r>
      <w:proofErr w:type="spellStart"/>
      <w:r w:rsidRPr="00DA6267">
        <w:rPr>
          <w:rFonts w:ascii="Arial" w:hAnsi="Arial" w:cs="Arial"/>
        </w:rPr>
        <w:t>Karnaugh</w:t>
      </w:r>
      <w:proofErr w:type="spellEnd"/>
      <w:r w:rsidRPr="00DA6267">
        <w:rPr>
          <w:rFonts w:ascii="Arial" w:hAnsi="Arial" w:cs="Arial"/>
        </w:rPr>
        <w:t xml:space="preserve">: 2, 3 e 4 variáveis; Simplificação de Circuitos Lógicos; Códigos: Circuitos Codificadores e Decodificadores; Circuitos Aritméticos: Somadores e </w:t>
      </w:r>
      <w:proofErr w:type="spellStart"/>
      <w:r w:rsidRPr="00DA6267">
        <w:rPr>
          <w:rFonts w:ascii="Arial" w:hAnsi="Arial" w:cs="Arial"/>
        </w:rPr>
        <w:t>Subtratores</w:t>
      </w:r>
      <w:proofErr w:type="spellEnd"/>
      <w:r w:rsidRPr="00DA6267">
        <w:rPr>
          <w:rFonts w:ascii="Arial" w:hAnsi="Arial" w:cs="Arial"/>
        </w:rPr>
        <w:t>.</w:t>
      </w:r>
    </w:p>
    <w:p w:rsidR="00595DFA" w:rsidRPr="00DA6267" w:rsidRDefault="00595DFA" w:rsidP="00595DFA">
      <w:pPr>
        <w:ind w:firstLine="720"/>
        <w:jc w:val="both"/>
        <w:rPr>
          <w:rFonts w:ascii="Arial" w:eastAsia="Arial" w:hAnsi="Arial" w:cs="Arial"/>
        </w:rPr>
      </w:pPr>
    </w:p>
    <w:p w:rsidR="00595DFA" w:rsidRPr="00DA6267" w:rsidRDefault="00595DFA" w:rsidP="00595DFA">
      <w:pPr>
        <w:keepNext/>
        <w:tabs>
          <w:tab w:val="left" w:pos="90"/>
          <w:tab w:val="left" w:pos="1644"/>
          <w:tab w:val="left" w:pos="2834"/>
        </w:tabs>
        <w:ind w:hanging="2"/>
        <w:jc w:val="both"/>
        <w:rPr>
          <w:rFonts w:ascii="Arial" w:eastAsia="Arial" w:hAnsi="Arial" w:cs="Arial"/>
          <w:b/>
          <w:color w:val="000000"/>
        </w:rPr>
      </w:pPr>
    </w:p>
    <w:p w:rsidR="00595DFA" w:rsidRPr="00DA6267" w:rsidRDefault="00595DFA" w:rsidP="00595DFA">
      <w:pPr>
        <w:keepNext/>
        <w:tabs>
          <w:tab w:val="left" w:pos="90"/>
          <w:tab w:val="left" w:pos="1644"/>
          <w:tab w:val="left" w:pos="2834"/>
        </w:tabs>
        <w:ind w:right="142" w:hanging="2"/>
        <w:rPr>
          <w:rFonts w:ascii="Arial" w:hAnsi="Arial" w:cs="Arial"/>
          <w:b/>
          <w:bCs/>
          <w:color w:val="000000"/>
        </w:rPr>
      </w:pPr>
      <w:r w:rsidRPr="00DA6267">
        <w:rPr>
          <w:rFonts w:ascii="Arial" w:hAnsi="Arial" w:cs="Arial"/>
          <w:b/>
          <w:bCs/>
          <w:color w:val="000000"/>
        </w:rPr>
        <w:t>II – OBJETIVOS GERAIS</w:t>
      </w:r>
    </w:p>
    <w:p w:rsidR="00595DFA" w:rsidRPr="00DA6267" w:rsidRDefault="00595DFA" w:rsidP="00595DFA">
      <w:pPr>
        <w:ind w:hanging="2"/>
        <w:jc w:val="both"/>
        <w:rPr>
          <w:rFonts w:ascii="Arial" w:hAnsi="Arial" w:cs="Arial"/>
        </w:rPr>
      </w:pPr>
    </w:p>
    <w:p w:rsidR="00595DFA" w:rsidRPr="00DA6267" w:rsidRDefault="00595DFA" w:rsidP="00595DFA">
      <w:pPr>
        <w:ind w:firstLine="720"/>
        <w:jc w:val="both"/>
        <w:rPr>
          <w:rFonts w:ascii="Arial" w:hAnsi="Arial" w:cs="Arial"/>
        </w:rPr>
      </w:pPr>
      <w:r w:rsidRPr="00DA6267">
        <w:rPr>
          <w:rFonts w:ascii="Arial" w:hAnsi="Arial" w:cs="Arial"/>
        </w:rPr>
        <w:t>A disciplina Circuitos Lógicos Digitais tem com como objetivo</w:t>
      </w:r>
      <w:r w:rsidRPr="00DA6267">
        <w:rPr>
          <w:rFonts w:ascii="Arial" w:hAnsi="Arial" w:cs="Arial"/>
          <w:b/>
          <w:bCs/>
        </w:rPr>
        <w:t xml:space="preserve"> </w:t>
      </w:r>
      <w:r w:rsidRPr="00DA6267">
        <w:rPr>
          <w:rFonts w:ascii="Arial" w:hAnsi="Arial" w:cs="Arial"/>
        </w:rPr>
        <w:t>propiciar ao aluno o conhecimento dos circuitos básicos de um computador e sua ligação com a lógica de proposições, além de habilitar o aluno a identificar e descrever os circuitos básicos de um computador.</w:t>
      </w:r>
    </w:p>
    <w:p w:rsidR="00595DFA" w:rsidRPr="00DA6267" w:rsidRDefault="00595DFA" w:rsidP="00595DFA">
      <w:pPr>
        <w:ind w:hanging="2"/>
        <w:jc w:val="both"/>
        <w:rPr>
          <w:rFonts w:ascii="Arial" w:eastAsia="Arial" w:hAnsi="Arial" w:cs="Arial"/>
        </w:rPr>
      </w:pPr>
    </w:p>
    <w:p w:rsidR="00595DFA" w:rsidRPr="00DA6267" w:rsidRDefault="00595DFA" w:rsidP="00595DFA">
      <w:pPr>
        <w:ind w:hanging="2"/>
        <w:jc w:val="both"/>
        <w:rPr>
          <w:rFonts w:ascii="Arial" w:eastAsia="Arial" w:hAnsi="Arial" w:cs="Arial"/>
        </w:rPr>
      </w:pPr>
    </w:p>
    <w:p w:rsidR="00595DFA" w:rsidRPr="00DA6267" w:rsidRDefault="00595DFA" w:rsidP="00595DFA">
      <w:pPr>
        <w:keepNext/>
        <w:tabs>
          <w:tab w:val="left" w:pos="90"/>
          <w:tab w:val="left" w:pos="1644"/>
          <w:tab w:val="left" w:pos="2834"/>
        </w:tabs>
        <w:ind w:hanging="2"/>
        <w:jc w:val="both"/>
        <w:rPr>
          <w:rFonts w:ascii="Arial" w:eastAsia="Arial" w:hAnsi="Arial" w:cs="Arial"/>
          <w:color w:val="000000"/>
        </w:rPr>
      </w:pPr>
      <w:r w:rsidRPr="00DA6267">
        <w:rPr>
          <w:rFonts w:ascii="Arial" w:eastAsia="Arial" w:hAnsi="Arial" w:cs="Arial"/>
          <w:b/>
          <w:color w:val="000000"/>
        </w:rPr>
        <w:t>III – OBJETIVOS ESPECÍFICOS</w:t>
      </w:r>
    </w:p>
    <w:p w:rsidR="00595DFA" w:rsidRPr="00DA6267" w:rsidRDefault="00595DFA" w:rsidP="00595DFA">
      <w:pPr>
        <w:ind w:hanging="2"/>
        <w:jc w:val="both"/>
        <w:rPr>
          <w:rFonts w:ascii="Arial" w:eastAsia="Arial" w:hAnsi="Arial" w:cs="Arial"/>
        </w:rPr>
      </w:pPr>
    </w:p>
    <w:p w:rsidR="00595DFA" w:rsidRPr="00DA6267" w:rsidRDefault="00595DFA" w:rsidP="00595DFA">
      <w:pPr>
        <w:pStyle w:val="SemEspaamento"/>
        <w:ind w:firstLine="720"/>
        <w:jc w:val="both"/>
        <w:rPr>
          <w:rFonts w:ascii="Arial" w:hAnsi="Arial" w:cs="Arial"/>
        </w:rPr>
      </w:pPr>
      <w:r w:rsidRPr="00DA6267">
        <w:rPr>
          <w:rFonts w:ascii="Arial" w:hAnsi="Arial" w:cs="Arial"/>
        </w:rPr>
        <w:t>Tornar possível a compreensão da interface entre as linguagens de programação (software) e os circuitos de um computador (hardware), permitindo uma melhor compreensão tanto do funcionamento dos principais comandos de uma linguagem de programação quanto do uso da matemática na programação, principalmente da matemática baseada no sistema binário de numeração.</w:t>
      </w:r>
    </w:p>
    <w:p w:rsidR="00595DFA" w:rsidRPr="00DA6267" w:rsidRDefault="00595DFA" w:rsidP="00595DFA">
      <w:pPr>
        <w:ind w:hanging="2"/>
        <w:jc w:val="both"/>
        <w:rPr>
          <w:rFonts w:ascii="Arial" w:eastAsia="Arial" w:hAnsi="Arial" w:cs="Arial"/>
        </w:rPr>
      </w:pPr>
    </w:p>
    <w:p w:rsidR="00595DFA" w:rsidRPr="00DA6267" w:rsidRDefault="00595DFA" w:rsidP="00595DFA">
      <w:pPr>
        <w:ind w:firstLine="720"/>
        <w:rPr>
          <w:rFonts w:ascii="Arial" w:hAnsi="Arial" w:cs="Arial"/>
        </w:rPr>
      </w:pPr>
      <w:r w:rsidRPr="00DA6267">
        <w:rPr>
          <w:rFonts w:ascii="Arial" w:hAnsi="Arial" w:cs="Arial"/>
        </w:rPr>
        <w:t>Apresentar ao aluno ferramentas para o projeto e simulação de circuitos lógicos em específico e de circuitos elétricos em geral.</w:t>
      </w:r>
    </w:p>
    <w:p w:rsidR="00595DFA" w:rsidRPr="00DA6267" w:rsidRDefault="00595DFA" w:rsidP="00595DFA">
      <w:pPr>
        <w:ind w:hanging="2"/>
        <w:jc w:val="both"/>
        <w:rPr>
          <w:rFonts w:ascii="Arial" w:eastAsia="Arial" w:hAnsi="Arial" w:cs="Arial"/>
        </w:rPr>
      </w:pPr>
    </w:p>
    <w:p w:rsidR="00595DFA" w:rsidRPr="00DA6267" w:rsidRDefault="00595DFA" w:rsidP="00595DFA">
      <w:pPr>
        <w:ind w:hanging="2"/>
        <w:jc w:val="both"/>
        <w:rPr>
          <w:rFonts w:ascii="Arial" w:eastAsia="Arial" w:hAnsi="Arial" w:cs="Arial"/>
        </w:rPr>
      </w:pPr>
    </w:p>
    <w:p w:rsidR="00595DFA" w:rsidRPr="00DA6267" w:rsidRDefault="00595DFA" w:rsidP="00595DFA">
      <w:pPr>
        <w:keepNext/>
        <w:tabs>
          <w:tab w:val="left" w:pos="90"/>
          <w:tab w:val="left" w:pos="1644"/>
          <w:tab w:val="left" w:pos="2834"/>
        </w:tabs>
        <w:ind w:hanging="2"/>
        <w:jc w:val="both"/>
        <w:rPr>
          <w:rFonts w:ascii="Arial" w:eastAsia="Arial" w:hAnsi="Arial" w:cs="Arial"/>
          <w:color w:val="000000"/>
        </w:rPr>
      </w:pPr>
      <w:r w:rsidRPr="00DA6267">
        <w:rPr>
          <w:rFonts w:ascii="Arial" w:eastAsia="Arial" w:hAnsi="Arial" w:cs="Arial"/>
          <w:b/>
          <w:color w:val="000000"/>
        </w:rPr>
        <w:t>IV – COMPETÊNCIAS</w:t>
      </w:r>
    </w:p>
    <w:p w:rsidR="00595DFA" w:rsidRPr="00DA6267" w:rsidRDefault="00595DFA" w:rsidP="00595DFA">
      <w:pPr>
        <w:ind w:hanging="2"/>
        <w:jc w:val="both"/>
        <w:rPr>
          <w:rFonts w:ascii="Arial" w:eastAsia="Arial" w:hAnsi="Arial" w:cs="Arial"/>
        </w:rPr>
      </w:pPr>
    </w:p>
    <w:p w:rsidR="00595DFA" w:rsidRPr="00DA6267" w:rsidRDefault="00595DFA" w:rsidP="00595DFA">
      <w:pPr>
        <w:ind w:left="-2" w:firstLine="720"/>
        <w:jc w:val="both"/>
        <w:rPr>
          <w:rFonts w:ascii="Arial" w:eastAsia="Arial" w:hAnsi="Arial" w:cs="Arial"/>
        </w:rPr>
      </w:pPr>
      <w:r w:rsidRPr="00DA6267">
        <w:rPr>
          <w:rFonts w:ascii="Arial" w:eastAsia="Arial" w:hAnsi="Arial" w:cs="Arial"/>
        </w:rPr>
        <w:t>Compreender o processo de funcionamento dos circuitos lógicos básicos de um computador. Entender a lógica da utilização do sistema binário de numeração (zero e um) no processamento de instruções de uma determinada linguagem de programação. Aprender essa mecânica de funcionamento através da utilização de software de simulação de circuitos digitais.</w:t>
      </w:r>
    </w:p>
    <w:p w:rsidR="00595DFA" w:rsidRPr="00DA6267" w:rsidRDefault="00595DFA" w:rsidP="00595DFA">
      <w:pPr>
        <w:ind w:hanging="2"/>
        <w:jc w:val="both"/>
        <w:rPr>
          <w:rFonts w:ascii="Arial" w:eastAsia="Arial" w:hAnsi="Arial" w:cs="Arial"/>
        </w:rPr>
      </w:pPr>
    </w:p>
    <w:p w:rsidR="00595DFA" w:rsidRPr="00DA6267" w:rsidRDefault="00595DFA" w:rsidP="00595DFA">
      <w:pPr>
        <w:ind w:hanging="2"/>
        <w:jc w:val="both"/>
        <w:rPr>
          <w:rFonts w:ascii="Arial" w:eastAsia="Arial" w:hAnsi="Arial" w:cs="Arial"/>
        </w:rPr>
      </w:pPr>
    </w:p>
    <w:p w:rsidR="00595DFA" w:rsidRPr="00DA6267" w:rsidRDefault="00595DFA" w:rsidP="00595DFA">
      <w:pPr>
        <w:keepNext/>
        <w:tabs>
          <w:tab w:val="left" w:pos="90"/>
          <w:tab w:val="left" w:pos="1644"/>
          <w:tab w:val="left" w:pos="2834"/>
        </w:tabs>
        <w:ind w:hanging="2"/>
        <w:jc w:val="both"/>
        <w:rPr>
          <w:rFonts w:ascii="Arial" w:eastAsia="Arial" w:hAnsi="Arial" w:cs="Arial"/>
          <w:color w:val="000000"/>
        </w:rPr>
      </w:pPr>
      <w:r w:rsidRPr="00DA6267">
        <w:rPr>
          <w:rFonts w:ascii="Arial" w:eastAsia="Arial" w:hAnsi="Arial" w:cs="Arial"/>
          <w:b/>
          <w:color w:val="000000"/>
        </w:rPr>
        <w:t>V – CONTEÚDO PROGRAMÁTICO</w:t>
      </w:r>
    </w:p>
    <w:p w:rsidR="00595DFA" w:rsidRPr="00DA6267" w:rsidRDefault="00595DFA" w:rsidP="00595DFA">
      <w:pPr>
        <w:ind w:hanging="2"/>
        <w:rPr>
          <w:rFonts w:ascii="Arial" w:eastAsia="Arial" w:hAnsi="Arial" w:cs="Arial"/>
        </w:rPr>
      </w:pPr>
    </w:p>
    <w:p w:rsidR="00595DFA" w:rsidRPr="00DA6267" w:rsidRDefault="00595DFA" w:rsidP="00595DFA">
      <w:pPr>
        <w:pStyle w:val="SemEspaamento"/>
        <w:ind w:hanging="2"/>
        <w:jc w:val="both"/>
        <w:rPr>
          <w:rFonts w:ascii="Arial" w:hAnsi="Arial" w:cs="Arial"/>
        </w:rPr>
      </w:pPr>
      <w:r w:rsidRPr="00DA6267">
        <w:rPr>
          <w:rFonts w:ascii="Arial" w:eastAsia="Arial" w:hAnsi="Arial" w:cs="Arial"/>
          <w:b/>
        </w:rPr>
        <w:t xml:space="preserve">MÓDULO 1: </w:t>
      </w:r>
    </w:p>
    <w:p w:rsidR="00595DFA" w:rsidRPr="00DA6267" w:rsidRDefault="00595DFA" w:rsidP="00595DFA">
      <w:pPr>
        <w:pStyle w:val="SemEspaamento"/>
        <w:numPr>
          <w:ilvl w:val="0"/>
          <w:numId w:val="20"/>
        </w:numPr>
        <w:jc w:val="both"/>
        <w:rPr>
          <w:rFonts w:ascii="Arial" w:hAnsi="Arial" w:cs="Arial"/>
        </w:rPr>
      </w:pPr>
      <w:r w:rsidRPr="00DA6267">
        <w:rPr>
          <w:rFonts w:ascii="Arial" w:hAnsi="Arial" w:cs="Arial"/>
        </w:rPr>
        <w:t>Sistemas de Numeração: Decimal, Binário, Octal e Hexadecimal;</w:t>
      </w:r>
    </w:p>
    <w:p w:rsidR="00595DFA" w:rsidRPr="00DA6267" w:rsidRDefault="00595DFA" w:rsidP="00595DFA">
      <w:pPr>
        <w:pStyle w:val="SemEspaamento"/>
        <w:numPr>
          <w:ilvl w:val="0"/>
          <w:numId w:val="20"/>
        </w:numPr>
        <w:jc w:val="both"/>
        <w:rPr>
          <w:rFonts w:ascii="Arial" w:hAnsi="Arial" w:cs="Arial"/>
        </w:rPr>
      </w:pPr>
      <w:r w:rsidRPr="00DA6267">
        <w:rPr>
          <w:rFonts w:ascii="Arial" w:hAnsi="Arial" w:cs="Arial"/>
        </w:rPr>
        <w:t>Conversão entre Sistemas de Numeração (números naturais);</w:t>
      </w:r>
    </w:p>
    <w:p w:rsidR="00595DFA" w:rsidRPr="00DA6267" w:rsidRDefault="00595DFA" w:rsidP="00595DFA">
      <w:pPr>
        <w:pStyle w:val="SemEspaamento"/>
        <w:numPr>
          <w:ilvl w:val="0"/>
          <w:numId w:val="20"/>
        </w:numPr>
        <w:jc w:val="both"/>
        <w:rPr>
          <w:rFonts w:ascii="Arial" w:hAnsi="Arial" w:cs="Arial"/>
        </w:rPr>
      </w:pPr>
      <w:r w:rsidRPr="00DA6267">
        <w:rPr>
          <w:rFonts w:ascii="Arial" w:hAnsi="Arial" w:cs="Arial"/>
        </w:rPr>
        <w:t>Exercícios de Conversão.</w:t>
      </w:r>
    </w:p>
    <w:p w:rsidR="00595DFA" w:rsidRPr="00DA6267" w:rsidRDefault="00595DFA" w:rsidP="00595DFA">
      <w:pPr>
        <w:tabs>
          <w:tab w:val="left" w:pos="700"/>
          <w:tab w:val="left" w:pos="7670"/>
        </w:tabs>
        <w:rPr>
          <w:rFonts w:ascii="Arial" w:eastAsia="Arial" w:hAnsi="Arial" w:cs="Arial"/>
        </w:rPr>
      </w:pPr>
    </w:p>
    <w:p w:rsidR="00595DFA" w:rsidRPr="00DA6267" w:rsidRDefault="00595DFA" w:rsidP="00595DFA">
      <w:pPr>
        <w:tabs>
          <w:tab w:val="left" w:pos="700"/>
          <w:tab w:val="left" w:pos="7670"/>
        </w:tabs>
        <w:rPr>
          <w:rFonts w:ascii="Arial" w:eastAsia="Arial" w:hAnsi="Arial" w:cs="Arial"/>
          <w:b/>
        </w:rPr>
      </w:pPr>
      <w:r w:rsidRPr="00DA6267">
        <w:rPr>
          <w:rFonts w:ascii="Arial" w:eastAsia="Arial" w:hAnsi="Arial" w:cs="Arial"/>
          <w:b/>
        </w:rPr>
        <w:t>MÓDULO 2:</w:t>
      </w:r>
    </w:p>
    <w:p w:rsidR="00595DFA" w:rsidRPr="00DA6267" w:rsidRDefault="00595DFA" w:rsidP="00595DFA">
      <w:pPr>
        <w:pStyle w:val="SemEspaamento"/>
        <w:numPr>
          <w:ilvl w:val="0"/>
          <w:numId w:val="21"/>
        </w:numPr>
        <w:jc w:val="both"/>
        <w:rPr>
          <w:rFonts w:ascii="Arial" w:hAnsi="Arial" w:cs="Arial"/>
        </w:rPr>
      </w:pPr>
      <w:r w:rsidRPr="00DA6267">
        <w:rPr>
          <w:rFonts w:ascii="Arial" w:hAnsi="Arial" w:cs="Arial"/>
        </w:rPr>
        <w:t>Conversão entre Sistemas de Numeração (números reais);</w:t>
      </w:r>
    </w:p>
    <w:p w:rsidR="00595DFA" w:rsidRPr="00DA6267" w:rsidRDefault="00595DFA" w:rsidP="00595DFA">
      <w:pPr>
        <w:pStyle w:val="SemEspaamento"/>
        <w:numPr>
          <w:ilvl w:val="0"/>
          <w:numId w:val="21"/>
        </w:numPr>
        <w:jc w:val="both"/>
        <w:rPr>
          <w:rFonts w:ascii="Arial" w:hAnsi="Arial" w:cs="Arial"/>
        </w:rPr>
      </w:pPr>
      <w:r w:rsidRPr="00DA6267">
        <w:rPr>
          <w:rFonts w:ascii="Arial" w:hAnsi="Arial" w:cs="Arial"/>
        </w:rPr>
        <w:t>Operações com números binários;</w:t>
      </w:r>
    </w:p>
    <w:p w:rsidR="00595DFA" w:rsidRPr="00DA6267" w:rsidRDefault="00595DFA" w:rsidP="00595DFA">
      <w:pPr>
        <w:pStyle w:val="PargrafodaLista"/>
        <w:widowControl/>
        <w:numPr>
          <w:ilvl w:val="0"/>
          <w:numId w:val="21"/>
        </w:numPr>
        <w:suppressAutoHyphens/>
        <w:autoSpaceDE/>
        <w:autoSpaceDN/>
        <w:spacing w:line="1" w:lineRule="atLeast"/>
        <w:contextualSpacing/>
        <w:textDirection w:val="btLr"/>
        <w:textAlignment w:val="top"/>
        <w:rPr>
          <w:rFonts w:ascii="Arial" w:eastAsia="Arial" w:hAnsi="Arial" w:cs="Arial"/>
        </w:rPr>
      </w:pPr>
      <w:r w:rsidRPr="00DA6267">
        <w:rPr>
          <w:rFonts w:ascii="Arial" w:hAnsi="Arial" w:cs="Arial"/>
        </w:rPr>
        <w:t>Atividade de laboratório 1: Conhecendo o Simulador Multisim™.</w:t>
      </w:r>
    </w:p>
    <w:p w:rsidR="00595DFA" w:rsidRPr="00DA6267" w:rsidRDefault="00595DFA" w:rsidP="00595DFA">
      <w:pPr>
        <w:rPr>
          <w:rFonts w:ascii="Arial" w:eastAsia="Arial" w:hAnsi="Arial" w:cs="Arial"/>
          <w:b/>
        </w:rPr>
      </w:pPr>
    </w:p>
    <w:p w:rsidR="00595DFA" w:rsidRPr="00DA6267" w:rsidRDefault="00595DFA" w:rsidP="00595DFA">
      <w:pPr>
        <w:rPr>
          <w:rFonts w:ascii="Arial" w:eastAsia="Arial" w:hAnsi="Arial" w:cs="Arial"/>
          <w:b/>
        </w:rPr>
      </w:pPr>
      <w:r w:rsidRPr="00DA6267">
        <w:rPr>
          <w:rFonts w:ascii="Arial" w:eastAsia="Arial" w:hAnsi="Arial" w:cs="Arial"/>
          <w:b/>
        </w:rPr>
        <w:lastRenderedPageBreak/>
        <w:t xml:space="preserve">MÓDULO 3: </w:t>
      </w:r>
    </w:p>
    <w:p w:rsidR="00595DFA" w:rsidRPr="00DA6267" w:rsidRDefault="00595DFA" w:rsidP="00595DFA">
      <w:pPr>
        <w:pStyle w:val="SemEspaamento"/>
        <w:numPr>
          <w:ilvl w:val="0"/>
          <w:numId w:val="22"/>
        </w:numPr>
        <w:jc w:val="both"/>
        <w:rPr>
          <w:rFonts w:ascii="Arial" w:hAnsi="Arial" w:cs="Arial"/>
        </w:rPr>
      </w:pPr>
      <w:r w:rsidRPr="00DA6267">
        <w:rPr>
          <w:rFonts w:ascii="Arial" w:hAnsi="Arial" w:cs="Arial"/>
        </w:rPr>
        <w:t xml:space="preserve">Introdução a Álgebra de </w:t>
      </w:r>
      <w:proofErr w:type="spellStart"/>
      <w:r w:rsidRPr="00DA6267">
        <w:rPr>
          <w:rFonts w:ascii="Arial" w:hAnsi="Arial" w:cs="Arial"/>
        </w:rPr>
        <w:t>Boole</w:t>
      </w:r>
      <w:proofErr w:type="spellEnd"/>
      <w:r w:rsidRPr="00DA6267">
        <w:rPr>
          <w:rFonts w:ascii="Arial" w:hAnsi="Arial" w:cs="Arial"/>
        </w:rPr>
        <w:t>;</w:t>
      </w:r>
    </w:p>
    <w:p w:rsidR="00595DFA" w:rsidRPr="00DA6267" w:rsidRDefault="00595DFA" w:rsidP="00595DFA">
      <w:pPr>
        <w:pStyle w:val="SemEspaamento"/>
        <w:numPr>
          <w:ilvl w:val="0"/>
          <w:numId w:val="22"/>
        </w:numPr>
        <w:jc w:val="both"/>
        <w:rPr>
          <w:rFonts w:ascii="Arial" w:hAnsi="Arial" w:cs="Arial"/>
        </w:rPr>
      </w:pPr>
      <w:r w:rsidRPr="00DA6267">
        <w:rPr>
          <w:rFonts w:ascii="Arial" w:hAnsi="Arial" w:cs="Arial"/>
        </w:rPr>
        <w:t>Soluções de equações lógicas;</w:t>
      </w:r>
    </w:p>
    <w:p w:rsidR="00595DFA" w:rsidRPr="00DA6267" w:rsidRDefault="00595DFA" w:rsidP="00595DFA">
      <w:pPr>
        <w:pStyle w:val="SemEspaamento"/>
        <w:numPr>
          <w:ilvl w:val="0"/>
          <w:numId w:val="22"/>
        </w:numPr>
        <w:jc w:val="both"/>
        <w:rPr>
          <w:rFonts w:ascii="Arial" w:hAnsi="Arial" w:cs="Arial"/>
        </w:rPr>
      </w:pPr>
      <w:r w:rsidRPr="00DA6267">
        <w:rPr>
          <w:rFonts w:ascii="Arial" w:hAnsi="Arial" w:cs="Arial"/>
        </w:rPr>
        <w:t>Teoria de Portas lógicas;</w:t>
      </w:r>
    </w:p>
    <w:p w:rsidR="00595DFA" w:rsidRPr="00DA6267" w:rsidRDefault="00595DFA" w:rsidP="00595DFA">
      <w:pPr>
        <w:pStyle w:val="PargrafodaLista"/>
        <w:widowControl/>
        <w:numPr>
          <w:ilvl w:val="0"/>
          <w:numId w:val="22"/>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2: Simulando Portas Lógicas</w:t>
      </w:r>
    </w:p>
    <w:p w:rsidR="00595DFA" w:rsidRPr="00DA6267" w:rsidRDefault="00595DFA" w:rsidP="00595DFA">
      <w:pPr>
        <w:pStyle w:val="PargrafodaLista"/>
        <w:widowControl/>
        <w:numPr>
          <w:ilvl w:val="0"/>
          <w:numId w:val="22"/>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 xml:space="preserve">Atividade de laboratório 3: Portas Lógicas como Operadores Aritméticos </w:t>
      </w:r>
    </w:p>
    <w:p w:rsidR="00595DFA" w:rsidRPr="00DA6267" w:rsidRDefault="00595DFA" w:rsidP="00595DFA">
      <w:pPr>
        <w:tabs>
          <w:tab w:val="left" w:pos="700"/>
          <w:tab w:val="left" w:pos="7670"/>
        </w:tabs>
        <w:rPr>
          <w:rFonts w:ascii="Arial" w:hAnsi="Arial" w:cs="Arial"/>
        </w:rPr>
      </w:pPr>
    </w:p>
    <w:p w:rsidR="00595DFA" w:rsidRPr="00DA6267" w:rsidRDefault="00595DFA" w:rsidP="00595DFA">
      <w:pPr>
        <w:tabs>
          <w:tab w:val="left" w:pos="700"/>
          <w:tab w:val="left" w:pos="7670"/>
        </w:tabs>
        <w:rPr>
          <w:rFonts w:ascii="Arial" w:eastAsia="Arial" w:hAnsi="Arial" w:cs="Arial"/>
        </w:rPr>
      </w:pPr>
      <w:r w:rsidRPr="00DA6267">
        <w:rPr>
          <w:rFonts w:ascii="Arial" w:hAnsi="Arial" w:cs="Arial"/>
          <w:b/>
        </w:rPr>
        <w:t>MÓDULO 4:</w:t>
      </w:r>
    </w:p>
    <w:p w:rsidR="00595DFA" w:rsidRPr="00DA6267" w:rsidRDefault="00595DFA" w:rsidP="00595DFA">
      <w:pPr>
        <w:pStyle w:val="SemEspaamento"/>
        <w:numPr>
          <w:ilvl w:val="0"/>
          <w:numId w:val="23"/>
        </w:numPr>
        <w:jc w:val="both"/>
        <w:rPr>
          <w:rFonts w:ascii="Arial" w:hAnsi="Arial" w:cs="Arial"/>
        </w:rPr>
      </w:pPr>
      <w:r w:rsidRPr="00DA6267">
        <w:rPr>
          <w:rFonts w:ascii="Arial" w:hAnsi="Arial" w:cs="Arial"/>
        </w:rPr>
        <w:t>Teoria de circuitos digitais usando portas lógicas;</w:t>
      </w:r>
    </w:p>
    <w:p w:rsidR="00595DFA" w:rsidRPr="00DA6267" w:rsidRDefault="00595DFA" w:rsidP="00595DFA">
      <w:pPr>
        <w:pStyle w:val="SemEspaamento"/>
        <w:numPr>
          <w:ilvl w:val="0"/>
          <w:numId w:val="23"/>
        </w:numPr>
        <w:jc w:val="both"/>
        <w:rPr>
          <w:rFonts w:ascii="Arial" w:hAnsi="Arial" w:cs="Arial"/>
        </w:rPr>
      </w:pPr>
      <w:r w:rsidRPr="00DA6267">
        <w:rPr>
          <w:rFonts w:ascii="Arial" w:hAnsi="Arial" w:cs="Arial"/>
        </w:rPr>
        <w:t xml:space="preserve">Simplificação de circuitos lógicos com propriedades da Álgebra de </w:t>
      </w:r>
      <w:proofErr w:type="spellStart"/>
      <w:r w:rsidRPr="00DA6267">
        <w:rPr>
          <w:rFonts w:ascii="Arial" w:hAnsi="Arial" w:cs="Arial"/>
        </w:rPr>
        <w:t>Boole</w:t>
      </w:r>
      <w:proofErr w:type="spellEnd"/>
      <w:r w:rsidRPr="00DA6267">
        <w:rPr>
          <w:rFonts w:ascii="Arial" w:hAnsi="Arial" w:cs="Arial"/>
        </w:rPr>
        <w:t>;</w:t>
      </w:r>
    </w:p>
    <w:p w:rsidR="00595DFA" w:rsidRPr="00DA6267" w:rsidRDefault="00595DFA" w:rsidP="00595DFA">
      <w:pPr>
        <w:pStyle w:val="PargrafodaLista"/>
        <w:widowControl/>
        <w:numPr>
          <w:ilvl w:val="0"/>
          <w:numId w:val="23"/>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4: Construindo e avaliando Circuitos Lógicos</w:t>
      </w:r>
    </w:p>
    <w:p w:rsidR="00595DFA" w:rsidRPr="00DA6267" w:rsidRDefault="00595DFA" w:rsidP="00595DFA">
      <w:pPr>
        <w:pStyle w:val="PargrafodaLista"/>
        <w:widowControl/>
        <w:numPr>
          <w:ilvl w:val="0"/>
          <w:numId w:val="23"/>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5: Equivalência de Circuitos Lógicos</w:t>
      </w:r>
    </w:p>
    <w:p w:rsidR="00595DFA" w:rsidRPr="00DA6267" w:rsidRDefault="00595DFA" w:rsidP="00595DFA">
      <w:pPr>
        <w:tabs>
          <w:tab w:val="left" w:pos="700"/>
          <w:tab w:val="left" w:pos="7670"/>
        </w:tabs>
        <w:rPr>
          <w:rFonts w:ascii="Arial" w:eastAsia="Arial" w:hAnsi="Arial" w:cs="Arial"/>
        </w:rPr>
      </w:pPr>
    </w:p>
    <w:p w:rsidR="00595DFA" w:rsidRPr="00DA6267" w:rsidRDefault="00595DFA" w:rsidP="00595DFA">
      <w:pPr>
        <w:tabs>
          <w:tab w:val="left" w:pos="700"/>
          <w:tab w:val="left" w:pos="7670"/>
        </w:tabs>
        <w:rPr>
          <w:rFonts w:ascii="Arial" w:eastAsia="Arial" w:hAnsi="Arial" w:cs="Arial"/>
        </w:rPr>
      </w:pPr>
      <w:r w:rsidRPr="00DA6267">
        <w:rPr>
          <w:rFonts w:ascii="Arial" w:eastAsia="Arial" w:hAnsi="Arial" w:cs="Arial"/>
          <w:b/>
        </w:rPr>
        <w:t>MÓDULO 5:</w:t>
      </w:r>
      <w:r w:rsidRPr="00DA6267">
        <w:rPr>
          <w:rFonts w:ascii="Arial" w:eastAsia="Arial" w:hAnsi="Arial" w:cs="Arial"/>
        </w:rPr>
        <w:t xml:space="preserve"> </w:t>
      </w:r>
    </w:p>
    <w:p w:rsidR="00595DFA" w:rsidRPr="00DA6267" w:rsidRDefault="00595DFA" w:rsidP="00595DFA">
      <w:pPr>
        <w:pStyle w:val="SemEspaamento"/>
        <w:numPr>
          <w:ilvl w:val="0"/>
          <w:numId w:val="26"/>
        </w:numPr>
        <w:jc w:val="both"/>
        <w:rPr>
          <w:rFonts w:ascii="Arial" w:hAnsi="Arial" w:cs="Arial"/>
        </w:rPr>
      </w:pPr>
      <w:r w:rsidRPr="00DA6267">
        <w:rPr>
          <w:rFonts w:ascii="Arial" w:hAnsi="Arial" w:cs="Arial"/>
        </w:rPr>
        <w:t xml:space="preserve">Introdução aos mapas de </w:t>
      </w:r>
      <w:proofErr w:type="spellStart"/>
      <w:r w:rsidRPr="00DA6267">
        <w:rPr>
          <w:rFonts w:ascii="Arial" w:hAnsi="Arial" w:cs="Arial"/>
        </w:rPr>
        <w:t>Karnaugh</w:t>
      </w:r>
      <w:proofErr w:type="spellEnd"/>
      <w:r w:rsidRPr="00DA6267">
        <w:rPr>
          <w:rFonts w:ascii="Arial" w:hAnsi="Arial" w:cs="Arial"/>
        </w:rPr>
        <w:t>;</w:t>
      </w:r>
    </w:p>
    <w:p w:rsidR="00595DFA" w:rsidRPr="00DA6267" w:rsidRDefault="00595DFA" w:rsidP="00595DFA">
      <w:pPr>
        <w:pStyle w:val="SemEspaamento"/>
        <w:numPr>
          <w:ilvl w:val="0"/>
          <w:numId w:val="26"/>
        </w:numPr>
        <w:jc w:val="both"/>
        <w:rPr>
          <w:rFonts w:ascii="Arial" w:hAnsi="Arial" w:cs="Arial"/>
        </w:rPr>
      </w:pPr>
      <w:r w:rsidRPr="00DA6267">
        <w:rPr>
          <w:rFonts w:ascii="Arial" w:hAnsi="Arial" w:cs="Arial"/>
        </w:rPr>
        <w:t>Solução de mapas de 2 e 3 variáveis;</w:t>
      </w:r>
    </w:p>
    <w:p w:rsidR="00595DFA" w:rsidRPr="00DA6267" w:rsidRDefault="00595DFA" w:rsidP="00595DFA">
      <w:pPr>
        <w:pStyle w:val="PargrafodaLista"/>
        <w:widowControl/>
        <w:numPr>
          <w:ilvl w:val="0"/>
          <w:numId w:val="26"/>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6: Simplificação de Circuitos de 2 e 3 Variáveis.</w:t>
      </w:r>
    </w:p>
    <w:p w:rsidR="00595DFA" w:rsidRPr="00DA6267" w:rsidRDefault="00595DFA" w:rsidP="00595DFA">
      <w:pPr>
        <w:tabs>
          <w:tab w:val="left" w:pos="700"/>
          <w:tab w:val="left" w:pos="7670"/>
        </w:tabs>
        <w:rPr>
          <w:rFonts w:ascii="Arial" w:eastAsia="Arial" w:hAnsi="Arial" w:cs="Arial"/>
        </w:rPr>
      </w:pPr>
    </w:p>
    <w:p w:rsidR="00595DFA" w:rsidRPr="00DA6267" w:rsidRDefault="00595DFA" w:rsidP="00595DFA">
      <w:pPr>
        <w:tabs>
          <w:tab w:val="left" w:pos="700"/>
          <w:tab w:val="left" w:pos="7670"/>
        </w:tabs>
        <w:rPr>
          <w:rFonts w:ascii="Arial" w:eastAsia="Arial" w:hAnsi="Arial" w:cs="Arial"/>
        </w:rPr>
      </w:pPr>
      <w:r w:rsidRPr="00DA6267">
        <w:rPr>
          <w:rFonts w:ascii="Arial" w:eastAsia="Arial" w:hAnsi="Arial" w:cs="Arial"/>
          <w:b/>
        </w:rPr>
        <w:t>MÓDULO 6:</w:t>
      </w:r>
      <w:r w:rsidRPr="00DA6267">
        <w:rPr>
          <w:rFonts w:ascii="Arial" w:eastAsia="Arial" w:hAnsi="Arial" w:cs="Arial"/>
        </w:rPr>
        <w:t xml:space="preserve"> </w:t>
      </w:r>
    </w:p>
    <w:p w:rsidR="00595DFA" w:rsidRPr="00DA6267" w:rsidRDefault="00595DFA" w:rsidP="00595DFA">
      <w:pPr>
        <w:pStyle w:val="SemEspaamento"/>
        <w:numPr>
          <w:ilvl w:val="0"/>
          <w:numId w:val="27"/>
        </w:numPr>
        <w:jc w:val="both"/>
        <w:rPr>
          <w:rFonts w:ascii="Arial" w:hAnsi="Arial" w:cs="Arial"/>
        </w:rPr>
      </w:pPr>
      <w:r w:rsidRPr="00DA6267">
        <w:rPr>
          <w:rFonts w:ascii="Arial" w:hAnsi="Arial" w:cs="Arial"/>
        </w:rPr>
        <w:t>Solução de mapas de 4 variáveis;</w:t>
      </w:r>
    </w:p>
    <w:p w:rsidR="00595DFA" w:rsidRPr="00DA6267" w:rsidRDefault="00595DFA" w:rsidP="00595DFA">
      <w:pPr>
        <w:pStyle w:val="SemEspaamento"/>
        <w:numPr>
          <w:ilvl w:val="0"/>
          <w:numId w:val="27"/>
        </w:numPr>
        <w:jc w:val="both"/>
        <w:rPr>
          <w:rFonts w:ascii="Arial" w:hAnsi="Arial" w:cs="Arial"/>
        </w:rPr>
      </w:pPr>
      <w:r w:rsidRPr="00DA6267">
        <w:rPr>
          <w:rFonts w:ascii="Arial" w:hAnsi="Arial" w:cs="Arial"/>
        </w:rPr>
        <w:t xml:space="preserve">Simplificação de circuitos com portas lógicas utilizando Mapas de </w:t>
      </w:r>
      <w:proofErr w:type="spellStart"/>
      <w:r w:rsidRPr="00DA6267">
        <w:rPr>
          <w:rFonts w:ascii="Arial" w:hAnsi="Arial" w:cs="Arial"/>
        </w:rPr>
        <w:t>Karnaugh</w:t>
      </w:r>
      <w:proofErr w:type="spellEnd"/>
      <w:r w:rsidRPr="00DA6267">
        <w:rPr>
          <w:rFonts w:ascii="Arial" w:hAnsi="Arial" w:cs="Arial"/>
        </w:rPr>
        <w:t xml:space="preserve"> e propriedades da Álgebra de </w:t>
      </w:r>
      <w:proofErr w:type="spellStart"/>
      <w:r w:rsidRPr="00DA6267">
        <w:rPr>
          <w:rFonts w:ascii="Arial" w:hAnsi="Arial" w:cs="Arial"/>
        </w:rPr>
        <w:t>Boole</w:t>
      </w:r>
      <w:proofErr w:type="spellEnd"/>
      <w:r w:rsidRPr="00DA6267">
        <w:rPr>
          <w:rFonts w:ascii="Arial" w:hAnsi="Arial" w:cs="Arial"/>
        </w:rPr>
        <w:t>;</w:t>
      </w:r>
    </w:p>
    <w:p w:rsidR="00595DFA" w:rsidRPr="00DA6267" w:rsidRDefault="00595DFA" w:rsidP="00595DFA">
      <w:pPr>
        <w:pStyle w:val="PargrafodaLista"/>
        <w:widowControl/>
        <w:numPr>
          <w:ilvl w:val="0"/>
          <w:numId w:val="27"/>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7: Simplificação de Circuitos de 4 Variáveis.</w:t>
      </w:r>
    </w:p>
    <w:p w:rsidR="00595DFA" w:rsidRPr="00DA6267" w:rsidRDefault="00595DFA" w:rsidP="00595DFA">
      <w:pPr>
        <w:tabs>
          <w:tab w:val="left" w:pos="700"/>
          <w:tab w:val="left" w:pos="7670"/>
        </w:tabs>
        <w:rPr>
          <w:rFonts w:ascii="Arial" w:hAnsi="Arial" w:cs="Arial"/>
        </w:rPr>
      </w:pPr>
    </w:p>
    <w:p w:rsidR="00595DFA" w:rsidRPr="00DA6267" w:rsidRDefault="00595DFA" w:rsidP="00595DFA">
      <w:pPr>
        <w:tabs>
          <w:tab w:val="left" w:pos="700"/>
          <w:tab w:val="left" w:pos="7670"/>
        </w:tabs>
        <w:rPr>
          <w:rFonts w:ascii="Arial" w:hAnsi="Arial" w:cs="Arial"/>
        </w:rPr>
      </w:pPr>
      <w:r w:rsidRPr="00DA6267">
        <w:rPr>
          <w:rFonts w:ascii="Arial" w:hAnsi="Arial" w:cs="Arial"/>
          <w:b/>
        </w:rPr>
        <w:t>MÓDULO 7:</w:t>
      </w:r>
      <w:r w:rsidRPr="00DA6267">
        <w:rPr>
          <w:rFonts w:ascii="Arial" w:hAnsi="Arial" w:cs="Arial"/>
        </w:rPr>
        <w:t xml:space="preserve"> </w:t>
      </w:r>
    </w:p>
    <w:p w:rsidR="00595DFA" w:rsidRPr="00DA6267" w:rsidRDefault="00595DFA" w:rsidP="00595DFA">
      <w:pPr>
        <w:pStyle w:val="SemEspaamento"/>
        <w:numPr>
          <w:ilvl w:val="0"/>
          <w:numId w:val="28"/>
        </w:numPr>
        <w:jc w:val="both"/>
        <w:rPr>
          <w:rFonts w:ascii="Arial" w:hAnsi="Arial" w:cs="Arial"/>
        </w:rPr>
      </w:pPr>
      <w:r w:rsidRPr="00DA6267">
        <w:rPr>
          <w:rFonts w:ascii="Arial" w:hAnsi="Arial" w:cs="Arial"/>
        </w:rPr>
        <w:t>Teoria de circuitos codificadores;</w:t>
      </w:r>
    </w:p>
    <w:p w:rsidR="00595DFA" w:rsidRPr="00DA6267" w:rsidRDefault="00595DFA" w:rsidP="00595DFA">
      <w:pPr>
        <w:pStyle w:val="SemEspaamento"/>
        <w:numPr>
          <w:ilvl w:val="0"/>
          <w:numId w:val="28"/>
        </w:numPr>
        <w:jc w:val="both"/>
        <w:rPr>
          <w:rFonts w:ascii="Arial" w:hAnsi="Arial" w:cs="Arial"/>
        </w:rPr>
      </w:pPr>
      <w:r w:rsidRPr="00DA6267">
        <w:rPr>
          <w:rFonts w:ascii="Arial" w:hAnsi="Arial" w:cs="Arial"/>
        </w:rPr>
        <w:t>Apresentação dos principais códigos utilizados (BCD8412, BCH, Excesso 3, Gray);</w:t>
      </w:r>
    </w:p>
    <w:p w:rsidR="00595DFA" w:rsidRPr="00DA6267" w:rsidRDefault="00595DFA" w:rsidP="00595DFA">
      <w:pPr>
        <w:pStyle w:val="SemEspaamento"/>
        <w:numPr>
          <w:ilvl w:val="0"/>
          <w:numId w:val="28"/>
        </w:numPr>
        <w:jc w:val="both"/>
        <w:rPr>
          <w:rFonts w:ascii="Arial" w:hAnsi="Arial" w:cs="Arial"/>
        </w:rPr>
      </w:pPr>
      <w:r w:rsidRPr="00DA6267">
        <w:rPr>
          <w:rFonts w:ascii="Arial" w:hAnsi="Arial" w:cs="Arial"/>
        </w:rPr>
        <w:t>Exercícios.</w:t>
      </w:r>
    </w:p>
    <w:p w:rsidR="00595DFA" w:rsidRPr="00DA6267" w:rsidRDefault="00595DFA" w:rsidP="00595DFA">
      <w:pPr>
        <w:pStyle w:val="SemEspaamento"/>
        <w:ind w:hanging="2"/>
        <w:jc w:val="both"/>
        <w:rPr>
          <w:rFonts w:ascii="Arial" w:hAnsi="Arial" w:cs="Arial"/>
        </w:rPr>
      </w:pPr>
    </w:p>
    <w:p w:rsidR="00595DFA" w:rsidRPr="00DA6267" w:rsidRDefault="00595DFA" w:rsidP="00595DFA">
      <w:pPr>
        <w:tabs>
          <w:tab w:val="left" w:pos="700"/>
          <w:tab w:val="left" w:pos="7670"/>
        </w:tabs>
        <w:ind w:hanging="2"/>
        <w:rPr>
          <w:rFonts w:ascii="Arial" w:hAnsi="Arial" w:cs="Arial"/>
        </w:rPr>
      </w:pPr>
      <w:r w:rsidRPr="00DA6267">
        <w:rPr>
          <w:rFonts w:ascii="Arial" w:eastAsia="Arial" w:hAnsi="Arial" w:cs="Arial"/>
          <w:b/>
        </w:rPr>
        <w:t xml:space="preserve">MÓDULO 8: </w:t>
      </w:r>
    </w:p>
    <w:p w:rsidR="00595DFA" w:rsidRPr="00DA6267" w:rsidRDefault="00595DFA" w:rsidP="00595DFA">
      <w:pPr>
        <w:pStyle w:val="PargrafodaLista"/>
        <w:widowControl/>
        <w:numPr>
          <w:ilvl w:val="0"/>
          <w:numId w:val="29"/>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8: Circuitos Codificadores – Parte I (BDC8421 e BCH).</w:t>
      </w:r>
    </w:p>
    <w:p w:rsidR="00595DFA" w:rsidRPr="00DA6267" w:rsidRDefault="00595DFA" w:rsidP="00595DFA">
      <w:pPr>
        <w:pStyle w:val="PargrafodaLista"/>
        <w:widowControl/>
        <w:numPr>
          <w:ilvl w:val="0"/>
          <w:numId w:val="29"/>
        </w:numPr>
        <w:tabs>
          <w:tab w:val="left" w:pos="700"/>
          <w:tab w:val="left" w:pos="7670"/>
        </w:tabs>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9: Circuitos Codificadores – Parte II (Excesso 3 e Gray).</w:t>
      </w:r>
    </w:p>
    <w:p w:rsidR="00595DFA" w:rsidRPr="00DA6267" w:rsidRDefault="00595DFA" w:rsidP="00595DFA">
      <w:pPr>
        <w:tabs>
          <w:tab w:val="left" w:pos="700"/>
          <w:tab w:val="left" w:pos="7670"/>
        </w:tabs>
        <w:rPr>
          <w:rFonts w:ascii="Arial" w:hAnsi="Arial" w:cs="Arial"/>
        </w:rPr>
      </w:pPr>
    </w:p>
    <w:p w:rsidR="00595DFA" w:rsidRPr="00DA6267" w:rsidRDefault="00595DFA" w:rsidP="00595DFA">
      <w:pPr>
        <w:tabs>
          <w:tab w:val="left" w:pos="700"/>
          <w:tab w:val="left" w:pos="7670"/>
        </w:tabs>
        <w:rPr>
          <w:rFonts w:ascii="Arial" w:hAnsi="Arial" w:cs="Arial"/>
        </w:rPr>
      </w:pPr>
      <w:r w:rsidRPr="00DA6267">
        <w:rPr>
          <w:rFonts w:ascii="Arial" w:eastAsia="Arial" w:hAnsi="Arial" w:cs="Arial"/>
          <w:b/>
        </w:rPr>
        <w:t xml:space="preserve">MÓDULO 9: </w:t>
      </w:r>
    </w:p>
    <w:p w:rsidR="00595DFA" w:rsidRPr="00DA6267" w:rsidRDefault="00595DFA" w:rsidP="00595DFA">
      <w:pPr>
        <w:pStyle w:val="SemEspaamento"/>
        <w:numPr>
          <w:ilvl w:val="0"/>
          <w:numId w:val="30"/>
        </w:numPr>
        <w:jc w:val="both"/>
        <w:rPr>
          <w:rFonts w:ascii="Arial" w:hAnsi="Arial" w:cs="Arial"/>
        </w:rPr>
      </w:pPr>
      <w:r w:rsidRPr="00DA6267">
        <w:rPr>
          <w:rFonts w:ascii="Arial" w:hAnsi="Arial" w:cs="Arial"/>
        </w:rPr>
        <w:t>Teoria de circuitos decodificadores;</w:t>
      </w:r>
    </w:p>
    <w:p w:rsidR="00595DFA" w:rsidRPr="00DA6267" w:rsidRDefault="00595DFA" w:rsidP="00595DFA">
      <w:pPr>
        <w:pStyle w:val="PargrafodaLista"/>
        <w:widowControl/>
        <w:numPr>
          <w:ilvl w:val="0"/>
          <w:numId w:val="30"/>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10: Circuitos Decodificadores – Parte I (BCD8421).</w:t>
      </w:r>
    </w:p>
    <w:p w:rsidR="00595DFA" w:rsidRPr="00DA6267" w:rsidRDefault="00595DFA" w:rsidP="00595DFA">
      <w:pPr>
        <w:pStyle w:val="PargrafodaLista"/>
        <w:widowControl/>
        <w:numPr>
          <w:ilvl w:val="0"/>
          <w:numId w:val="30"/>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11: Circuitos Decodificadores – Parte II (BCH).</w:t>
      </w:r>
    </w:p>
    <w:p w:rsidR="00595DFA" w:rsidRPr="00DA6267" w:rsidRDefault="00595DFA" w:rsidP="00595DFA">
      <w:pPr>
        <w:tabs>
          <w:tab w:val="left" w:pos="700"/>
          <w:tab w:val="left" w:pos="7670"/>
        </w:tabs>
        <w:ind w:hanging="2"/>
        <w:rPr>
          <w:rFonts w:ascii="Arial" w:hAnsi="Arial" w:cs="Arial"/>
        </w:rPr>
      </w:pPr>
    </w:p>
    <w:p w:rsidR="00595DFA" w:rsidRPr="00DA6267" w:rsidRDefault="00595DFA" w:rsidP="00595DFA">
      <w:pPr>
        <w:tabs>
          <w:tab w:val="left" w:pos="700"/>
          <w:tab w:val="left" w:pos="7670"/>
        </w:tabs>
        <w:ind w:hanging="2"/>
        <w:rPr>
          <w:rFonts w:ascii="Arial" w:hAnsi="Arial" w:cs="Arial"/>
        </w:rPr>
      </w:pPr>
      <w:r w:rsidRPr="00DA6267">
        <w:rPr>
          <w:rFonts w:ascii="Arial" w:eastAsia="Arial" w:hAnsi="Arial" w:cs="Arial"/>
          <w:b/>
        </w:rPr>
        <w:t xml:space="preserve">MÓDULO 10: </w:t>
      </w:r>
    </w:p>
    <w:p w:rsidR="00595DFA" w:rsidRPr="00DA6267" w:rsidRDefault="00595DFA" w:rsidP="00595DFA">
      <w:pPr>
        <w:pStyle w:val="PargrafodaLista"/>
        <w:widowControl/>
        <w:numPr>
          <w:ilvl w:val="0"/>
          <w:numId w:val="31"/>
        </w:numPr>
        <w:tabs>
          <w:tab w:val="left" w:pos="700"/>
          <w:tab w:val="left" w:pos="7670"/>
        </w:tabs>
        <w:suppressAutoHyphens/>
        <w:autoSpaceDE/>
        <w:autoSpaceDN/>
        <w:spacing w:line="1" w:lineRule="atLeast"/>
        <w:contextualSpacing/>
        <w:textDirection w:val="btLr"/>
        <w:textAlignment w:val="top"/>
        <w:rPr>
          <w:rFonts w:ascii="Arial" w:eastAsia="Arial" w:hAnsi="Arial" w:cs="Arial"/>
        </w:rPr>
      </w:pPr>
      <w:r w:rsidRPr="00DA6267">
        <w:rPr>
          <w:rFonts w:ascii="Arial" w:eastAsia="Arial" w:hAnsi="Arial" w:cs="Arial"/>
        </w:rPr>
        <w:t>Aplicação prática de circuitos codificadores:</w:t>
      </w:r>
      <w:r w:rsidRPr="00DA6267">
        <w:rPr>
          <w:rFonts w:ascii="Arial" w:hAnsi="Arial" w:cs="Arial"/>
        </w:rPr>
        <w:t xml:space="preserve"> Display de 7 Segmentos;</w:t>
      </w:r>
      <w:r w:rsidRPr="00DA6267">
        <w:rPr>
          <w:rFonts w:ascii="Arial" w:eastAsia="Arial" w:hAnsi="Arial" w:cs="Arial"/>
        </w:rPr>
        <w:t xml:space="preserve"> </w:t>
      </w:r>
    </w:p>
    <w:p w:rsidR="00595DFA" w:rsidRPr="00DA6267" w:rsidRDefault="00595DFA" w:rsidP="00595DFA">
      <w:pPr>
        <w:pStyle w:val="PargrafodaLista"/>
        <w:widowControl/>
        <w:numPr>
          <w:ilvl w:val="0"/>
          <w:numId w:val="31"/>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12: Display de 7 Segmentos.</w:t>
      </w:r>
    </w:p>
    <w:p w:rsidR="00595DFA" w:rsidRPr="00DA6267" w:rsidRDefault="00595DFA" w:rsidP="00595DFA">
      <w:pPr>
        <w:tabs>
          <w:tab w:val="left" w:pos="700"/>
          <w:tab w:val="left" w:pos="7670"/>
        </w:tabs>
        <w:ind w:hanging="2"/>
        <w:rPr>
          <w:rFonts w:ascii="Arial" w:eastAsia="Arial" w:hAnsi="Arial" w:cs="Arial"/>
        </w:rPr>
      </w:pPr>
    </w:p>
    <w:p w:rsidR="00595DFA" w:rsidRPr="00DA6267" w:rsidRDefault="00595DFA" w:rsidP="00595DFA">
      <w:pPr>
        <w:tabs>
          <w:tab w:val="left" w:pos="700"/>
          <w:tab w:val="left" w:pos="7670"/>
        </w:tabs>
        <w:ind w:hanging="2"/>
        <w:rPr>
          <w:rFonts w:ascii="Arial" w:eastAsia="Arial" w:hAnsi="Arial" w:cs="Arial"/>
          <w:b/>
        </w:rPr>
      </w:pPr>
      <w:r w:rsidRPr="00DA6267">
        <w:rPr>
          <w:rFonts w:ascii="Arial" w:eastAsia="Arial" w:hAnsi="Arial" w:cs="Arial"/>
          <w:b/>
        </w:rPr>
        <w:t xml:space="preserve">MÓDULO 11: </w:t>
      </w:r>
    </w:p>
    <w:p w:rsidR="00595DFA" w:rsidRPr="00DA6267" w:rsidRDefault="00595DFA" w:rsidP="00595DFA">
      <w:pPr>
        <w:pStyle w:val="SemEspaamento"/>
        <w:numPr>
          <w:ilvl w:val="0"/>
          <w:numId w:val="25"/>
        </w:numPr>
        <w:jc w:val="both"/>
        <w:rPr>
          <w:rFonts w:ascii="Arial" w:hAnsi="Arial" w:cs="Arial"/>
        </w:rPr>
      </w:pPr>
      <w:r w:rsidRPr="00DA6267">
        <w:rPr>
          <w:rFonts w:ascii="Arial" w:hAnsi="Arial" w:cs="Arial"/>
        </w:rPr>
        <w:t>Teoria de Circuitos Somadores;</w:t>
      </w:r>
    </w:p>
    <w:p w:rsidR="00595DFA" w:rsidRPr="00DA6267" w:rsidRDefault="00595DFA" w:rsidP="00595DFA">
      <w:pPr>
        <w:pStyle w:val="PargrafodaLista"/>
        <w:widowControl/>
        <w:numPr>
          <w:ilvl w:val="0"/>
          <w:numId w:val="25"/>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 xml:space="preserve">Atividade de laboratório 13: Circuitos Meio Somadores e Somadores.  </w:t>
      </w:r>
    </w:p>
    <w:p w:rsidR="00595DFA" w:rsidRPr="00DA6267" w:rsidRDefault="00595DFA" w:rsidP="00595DFA">
      <w:pPr>
        <w:tabs>
          <w:tab w:val="left" w:pos="700"/>
          <w:tab w:val="left" w:pos="7670"/>
        </w:tabs>
        <w:rPr>
          <w:rFonts w:ascii="Arial" w:hAnsi="Arial" w:cs="Arial"/>
          <w:b/>
        </w:rPr>
      </w:pPr>
    </w:p>
    <w:p w:rsidR="00595DFA" w:rsidRPr="00DA6267" w:rsidRDefault="00595DFA" w:rsidP="00595DFA">
      <w:pPr>
        <w:tabs>
          <w:tab w:val="left" w:pos="700"/>
          <w:tab w:val="left" w:pos="7670"/>
        </w:tabs>
        <w:rPr>
          <w:rFonts w:ascii="Arial" w:hAnsi="Arial" w:cs="Arial"/>
        </w:rPr>
      </w:pPr>
      <w:r w:rsidRPr="00DA6267">
        <w:rPr>
          <w:rFonts w:ascii="Arial" w:hAnsi="Arial" w:cs="Arial"/>
          <w:b/>
        </w:rPr>
        <w:t>MÓDULO 12:</w:t>
      </w:r>
      <w:r w:rsidRPr="00DA6267">
        <w:rPr>
          <w:rFonts w:ascii="Arial" w:hAnsi="Arial" w:cs="Arial"/>
        </w:rPr>
        <w:t xml:space="preserve"> </w:t>
      </w:r>
    </w:p>
    <w:p w:rsidR="00595DFA" w:rsidRPr="00DA6267" w:rsidRDefault="00595DFA" w:rsidP="00595DFA">
      <w:pPr>
        <w:pStyle w:val="SemEspaamento"/>
        <w:numPr>
          <w:ilvl w:val="0"/>
          <w:numId w:val="24"/>
        </w:numPr>
        <w:jc w:val="both"/>
        <w:rPr>
          <w:rFonts w:ascii="Arial" w:hAnsi="Arial" w:cs="Arial"/>
        </w:rPr>
      </w:pPr>
      <w:r w:rsidRPr="00DA6267">
        <w:rPr>
          <w:rFonts w:ascii="Arial" w:hAnsi="Arial" w:cs="Arial"/>
        </w:rPr>
        <w:t xml:space="preserve">Teoria de Circuito </w:t>
      </w:r>
      <w:proofErr w:type="spellStart"/>
      <w:r w:rsidRPr="00DA6267">
        <w:rPr>
          <w:rFonts w:ascii="Arial" w:hAnsi="Arial" w:cs="Arial"/>
        </w:rPr>
        <w:t>Subtratores</w:t>
      </w:r>
      <w:proofErr w:type="spellEnd"/>
      <w:r w:rsidRPr="00DA6267">
        <w:rPr>
          <w:rFonts w:ascii="Arial" w:hAnsi="Arial" w:cs="Arial"/>
        </w:rPr>
        <w:t>;</w:t>
      </w:r>
    </w:p>
    <w:p w:rsidR="00595DFA" w:rsidRPr="00DA6267" w:rsidRDefault="00595DFA" w:rsidP="00595DFA">
      <w:pPr>
        <w:pStyle w:val="PargrafodaLista"/>
        <w:widowControl/>
        <w:numPr>
          <w:ilvl w:val="0"/>
          <w:numId w:val="24"/>
        </w:numPr>
        <w:suppressAutoHyphens/>
        <w:autoSpaceDE/>
        <w:autoSpaceDN/>
        <w:spacing w:line="1" w:lineRule="atLeast"/>
        <w:contextualSpacing/>
        <w:textDirection w:val="btLr"/>
        <w:textAlignment w:val="top"/>
        <w:rPr>
          <w:rFonts w:ascii="Arial" w:hAnsi="Arial" w:cs="Arial"/>
        </w:rPr>
      </w:pPr>
      <w:r w:rsidRPr="00DA6267">
        <w:rPr>
          <w:rFonts w:ascii="Arial" w:hAnsi="Arial" w:cs="Arial"/>
        </w:rPr>
        <w:t>Atividade de laboratório 14: Circuitos Meio Subtratores e Subtratores.</w:t>
      </w:r>
    </w:p>
    <w:p w:rsidR="00595DFA" w:rsidRPr="00DA6267" w:rsidRDefault="00595DFA" w:rsidP="00595DFA">
      <w:pPr>
        <w:tabs>
          <w:tab w:val="left" w:pos="700"/>
          <w:tab w:val="left" w:pos="7670"/>
        </w:tabs>
        <w:ind w:hanging="2"/>
        <w:rPr>
          <w:rFonts w:ascii="Arial" w:eastAsia="Arial" w:hAnsi="Arial" w:cs="Arial"/>
        </w:rPr>
      </w:pPr>
    </w:p>
    <w:p w:rsidR="00595DFA" w:rsidRPr="00DA6267" w:rsidRDefault="00595DFA" w:rsidP="00595DFA">
      <w:pPr>
        <w:tabs>
          <w:tab w:val="left" w:pos="700"/>
          <w:tab w:val="left" w:pos="7670"/>
        </w:tabs>
        <w:ind w:hanging="2"/>
        <w:rPr>
          <w:rFonts w:ascii="Arial" w:eastAsia="Arial" w:hAnsi="Arial" w:cs="Arial"/>
        </w:rPr>
      </w:pPr>
    </w:p>
    <w:p w:rsidR="00595DFA" w:rsidRPr="00DA6267" w:rsidRDefault="00595DFA" w:rsidP="00595DFA">
      <w:pPr>
        <w:jc w:val="both"/>
        <w:rPr>
          <w:rFonts w:ascii="Arial" w:hAnsi="Arial" w:cs="Arial"/>
          <w:b/>
          <w:bCs/>
          <w:color w:val="000000"/>
        </w:rPr>
      </w:pPr>
      <w:r w:rsidRPr="00DA6267">
        <w:rPr>
          <w:rFonts w:ascii="Arial" w:hAnsi="Arial" w:cs="Arial"/>
          <w:b/>
          <w:bCs/>
          <w:color w:val="000000"/>
        </w:rPr>
        <w:t>VI – ESTRATÉGIAS DE TRABALHO</w:t>
      </w:r>
    </w:p>
    <w:p w:rsidR="00595DFA" w:rsidRPr="00DA6267" w:rsidRDefault="00595DFA" w:rsidP="00595DFA">
      <w:pPr>
        <w:jc w:val="both"/>
        <w:rPr>
          <w:rFonts w:ascii="Arial" w:hAnsi="Arial" w:cs="Arial"/>
          <w:bCs/>
          <w:color w:val="000000"/>
        </w:rPr>
      </w:pPr>
    </w:p>
    <w:p w:rsidR="00595DFA" w:rsidRPr="00DA6267" w:rsidRDefault="00595DFA" w:rsidP="00595DFA">
      <w:pPr>
        <w:ind w:firstLine="709"/>
        <w:jc w:val="both"/>
        <w:rPr>
          <w:rFonts w:ascii="Arial" w:hAnsi="Arial" w:cs="Arial"/>
          <w:bCs/>
          <w:color w:val="000000"/>
        </w:rPr>
      </w:pPr>
      <w:r w:rsidRPr="00DA6267">
        <w:rPr>
          <w:rFonts w:ascii="Arial" w:hAnsi="Arial" w:cs="Arial"/>
          <w:bCs/>
          <w:color w:val="000000"/>
        </w:rPr>
        <w:t xml:space="preserve">As disciplinas são ministradas preferencialmente por meio de aulas expositivas, metodologias ativas e diversificadas apoiadas nos planos de ensino. O desenvolvimento dos conceitos e conteúdos </w:t>
      </w:r>
      <w:r w:rsidRPr="00DA6267">
        <w:rPr>
          <w:rFonts w:ascii="Arial" w:hAnsi="Arial" w:cs="Arial"/>
          <w:bCs/>
          <w:color w:val="000000"/>
        </w:rPr>
        <w:lastRenderedPageBreak/>
        <w:t>ocorre com apoio de propostas de leituras de livros e artigos científicos básicos e complementares, exercícios, discussões em fórum/chats ou presenciais - quando for o caso, sugestões de filmes, vídeos e demais recursos audiovisuais. Com o objetivo de aprofundar e enriquecer o domínio dos conhecimentos e incentivar a pesquisa, o docente pode propor trabalhos individuais ou em grupo, palestras, atividades complementares e práticas em diferentes cenários, que permitam aos alunos assimilarem os conhecimentos essenciais para sua formação.</w:t>
      </w:r>
    </w:p>
    <w:p w:rsidR="00595DFA" w:rsidRDefault="00595DFA" w:rsidP="00595DFA">
      <w:pPr>
        <w:jc w:val="both"/>
        <w:rPr>
          <w:rFonts w:ascii="Arial" w:hAnsi="Arial" w:cs="Arial"/>
          <w:bCs/>
          <w:color w:val="000000"/>
        </w:rPr>
      </w:pPr>
    </w:p>
    <w:p w:rsidR="00595DFA" w:rsidRPr="00DA6267" w:rsidRDefault="00595DFA" w:rsidP="00595DFA">
      <w:pPr>
        <w:jc w:val="both"/>
        <w:rPr>
          <w:rFonts w:ascii="Arial" w:hAnsi="Arial" w:cs="Arial"/>
          <w:bCs/>
          <w:color w:val="000000"/>
        </w:rPr>
      </w:pPr>
    </w:p>
    <w:p w:rsidR="00595DFA" w:rsidRPr="00DA6267" w:rsidRDefault="00595DFA" w:rsidP="00595DFA">
      <w:pPr>
        <w:jc w:val="both"/>
        <w:rPr>
          <w:rFonts w:ascii="Arial" w:hAnsi="Arial" w:cs="Arial"/>
          <w:b/>
          <w:bCs/>
          <w:color w:val="000000"/>
        </w:rPr>
      </w:pPr>
      <w:r w:rsidRPr="00DA6267">
        <w:rPr>
          <w:rFonts w:ascii="Arial" w:hAnsi="Arial" w:cs="Arial"/>
          <w:b/>
          <w:bCs/>
          <w:color w:val="000000"/>
        </w:rPr>
        <w:t>VII</w:t>
      </w:r>
      <w:r>
        <w:rPr>
          <w:rFonts w:ascii="Arial" w:hAnsi="Arial" w:cs="Arial"/>
          <w:b/>
          <w:bCs/>
          <w:color w:val="000000"/>
        </w:rPr>
        <w:t xml:space="preserve"> </w:t>
      </w:r>
      <w:r w:rsidRPr="00DA6267">
        <w:rPr>
          <w:rFonts w:ascii="Arial" w:hAnsi="Arial" w:cs="Arial"/>
          <w:b/>
          <w:bCs/>
          <w:color w:val="000000"/>
        </w:rPr>
        <w:t>– AVALIAÇÃO</w:t>
      </w:r>
    </w:p>
    <w:p w:rsidR="00595DFA" w:rsidRPr="00DA6267" w:rsidRDefault="00595DFA" w:rsidP="00595DFA">
      <w:pPr>
        <w:jc w:val="both"/>
        <w:rPr>
          <w:rFonts w:ascii="Arial" w:hAnsi="Arial" w:cs="Arial"/>
          <w:bCs/>
          <w:color w:val="000000"/>
        </w:rPr>
      </w:pPr>
    </w:p>
    <w:p w:rsidR="00595DFA" w:rsidRPr="00DA6267" w:rsidRDefault="00595DFA" w:rsidP="00595DFA">
      <w:pPr>
        <w:ind w:firstLine="720"/>
        <w:jc w:val="both"/>
        <w:rPr>
          <w:rFonts w:ascii="Arial" w:hAnsi="Arial" w:cs="Arial"/>
          <w:bCs/>
          <w:color w:val="000000"/>
        </w:rPr>
      </w:pPr>
      <w:r w:rsidRPr="00DA6267">
        <w:rPr>
          <w:rFonts w:ascii="Arial" w:hAnsi="Arial" w:cs="Arial"/>
          <w:bCs/>
          <w:color w:val="000000"/>
        </w:rPr>
        <w:t>A média do semestre será calculada de acordo com o Regimento da IES. As avaliações e o critério de aprovação seguem o determinado pela instituição, conforme divulgação feita no manual do aluno.</w:t>
      </w:r>
    </w:p>
    <w:p w:rsidR="00595DFA"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rPr>
      </w:pPr>
    </w:p>
    <w:p w:rsidR="00595DFA" w:rsidRPr="00DA6267" w:rsidRDefault="00595DFA" w:rsidP="00595DFA">
      <w:pPr>
        <w:keepNext/>
        <w:tabs>
          <w:tab w:val="left" w:pos="90"/>
          <w:tab w:val="left" w:pos="1644"/>
          <w:tab w:val="left" w:pos="2834"/>
        </w:tabs>
        <w:ind w:hanging="2"/>
        <w:jc w:val="both"/>
        <w:rPr>
          <w:rFonts w:ascii="Arial" w:eastAsia="Arial" w:hAnsi="Arial" w:cs="Arial"/>
          <w:color w:val="000000"/>
        </w:rPr>
      </w:pPr>
      <w:r w:rsidRPr="00DA6267">
        <w:rPr>
          <w:rFonts w:ascii="Arial" w:eastAsia="Arial" w:hAnsi="Arial" w:cs="Arial"/>
          <w:b/>
          <w:color w:val="000000"/>
        </w:rPr>
        <w:t>VIII – BIBLIOGRAFIA</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eastAsia="Arial" w:hAnsi="Arial" w:cs="Arial"/>
          <w:b/>
          <w:color w:val="000000"/>
        </w:rPr>
      </w:pPr>
      <w:r w:rsidRPr="00DA6267">
        <w:rPr>
          <w:rFonts w:ascii="Arial" w:eastAsia="Arial" w:hAnsi="Arial" w:cs="Arial"/>
          <w:b/>
          <w:color w:val="000000"/>
        </w:rPr>
        <w:t>Básica</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rPr>
      </w:pPr>
      <w:r w:rsidRPr="00DA6267">
        <w:rPr>
          <w:rFonts w:ascii="Arial" w:hAnsi="Arial" w:cs="Arial"/>
        </w:rPr>
        <w:t xml:space="preserve">LOURENÇO, A.C.; CRUZ, E.C.A.; FERREIRA, S. </w:t>
      </w:r>
      <w:r w:rsidRPr="00DA6267">
        <w:rPr>
          <w:rFonts w:ascii="Arial" w:hAnsi="Arial" w:cs="Arial"/>
          <w:bCs/>
          <w:u w:val="single"/>
        </w:rPr>
        <w:t>Circuitos Digitais</w:t>
      </w:r>
      <w:r w:rsidRPr="00DA6267">
        <w:rPr>
          <w:rFonts w:ascii="Arial" w:hAnsi="Arial" w:cs="Arial"/>
        </w:rPr>
        <w:t xml:space="preserve"> 9ªEd. – Série ESTUDE E USE, Editora Érica. São Paulo, 1996 </w:t>
      </w:r>
    </w:p>
    <w:p w:rsidR="00595DFA" w:rsidRPr="00DA6267" w:rsidRDefault="006C27A7" w:rsidP="00595DFA">
      <w:pPr>
        <w:pStyle w:val="SemEspaamento"/>
        <w:ind w:hanging="2"/>
        <w:jc w:val="both"/>
        <w:rPr>
          <w:rFonts w:ascii="Arial" w:hAnsi="Arial" w:cs="Arial"/>
        </w:rPr>
      </w:pPr>
      <w:hyperlink r:id="rId5" w:history="1">
        <w:proofErr w:type="gramStart"/>
        <w:r w:rsidR="00595DFA" w:rsidRPr="00DA6267">
          <w:rPr>
            <w:rStyle w:val="Hyperlink"/>
            <w:rFonts w:ascii="Arial" w:hAnsi="Arial" w:cs="Arial"/>
            <w:shd w:val="clear" w:color="auto" w:fill="FAFAFA"/>
          </w:rPr>
          <w:t>https://integrada.minhabiblioteca.com.br/books/9788536518213</w:t>
        </w:r>
      </w:hyperlink>
      <w:r w:rsidR="00595DFA" w:rsidRPr="00DA6267">
        <w:rPr>
          <w:rFonts w:ascii="Arial" w:hAnsi="Arial" w:cs="Arial"/>
          <w:color w:val="3C3C3C"/>
          <w:shd w:val="clear" w:color="auto" w:fill="FAFAFA"/>
        </w:rPr>
        <w:t xml:space="preserve"> </w:t>
      </w:r>
      <w:r w:rsidR="00595DFA" w:rsidRPr="00DA6267">
        <w:rPr>
          <w:rFonts w:ascii="Arial" w:hAnsi="Arial" w:cs="Arial"/>
        </w:rPr>
        <w:t>.Acesso</w:t>
      </w:r>
      <w:proofErr w:type="gramEnd"/>
      <w:r w:rsidR="00595DFA" w:rsidRPr="00DA6267">
        <w:rPr>
          <w:rFonts w:ascii="Arial" w:hAnsi="Arial" w:cs="Arial"/>
        </w:rPr>
        <w:t xml:space="preserve"> em: 09.Nov.2022.</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rPr>
      </w:pPr>
      <w:r w:rsidRPr="00DA6267">
        <w:rPr>
          <w:rFonts w:ascii="Arial" w:hAnsi="Arial" w:cs="Arial"/>
        </w:rPr>
        <w:t xml:space="preserve">IDOETA, I.V.; CAPUANO, F.G. </w:t>
      </w:r>
      <w:r w:rsidRPr="00DA6267">
        <w:rPr>
          <w:rFonts w:ascii="Arial" w:hAnsi="Arial" w:cs="Arial"/>
          <w:bCs/>
          <w:u w:val="single"/>
        </w:rPr>
        <w:t>Elementos de eletrônica digital</w:t>
      </w:r>
      <w:r w:rsidRPr="00DA6267">
        <w:rPr>
          <w:rFonts w:ascii="Arial" w:hAnsi="Arial" w:cs="Arial"/>
        </w:rPr>
        <w:t xml:space="preserve"> 42ªEd. São Paulo: Érica, 2019.</w:t>
      </w:r>
    </w:p>
    <w:p w:rsidR="00595DFA" w:rsidRPr="00DA6267" w:rsidRDefault="006C27A7" w:rsidP="00595DFA">
      <w:pPr>
        <w:pStyle w:val="SemEspaamento"/>
        <w:ind w:hanging="2"/>
        <w:jc w:val="both"/>
        <w:rPr>
          <w:rFonts w:ascii="Arial" w:hAnsi="Arial" w:cs="Arial"/>
        </w:rPr>
      </w:pPr>
      <w:hyperlink r:id="rId6" w:history="1">
        <w:proofErr w:type="gramStart"/>
        <w:r w:rsidR="00595DFA" w:rsidRPr="00DA6267">
          <w:rPr>
            <w:rStyle w:val="Hyperlink"/>
            <w:rFonts w:ascii="Arial" w:hAnsi="Arial" w:cs="Arial"/>
            <w:shd w:val="clear" w:color="auto" w:fill="FAFAFA"/>
          </w:rPr>
          <w:t>https://integrada.minhabiblioteca.com.br/books/9788536530390</w:t>
        </w:r>
      </w:hyperlink>
      <w:r w:rsidR="00595DFA" w:rsidRPr="00DA6267">
        <w:rPr>
          <w:rFonts w:ascii="Arial" w:hAnsi="Arial" w:cs="Arial"/>
          <w:color w:val="3C3C3C"/>
          <w:shd w:val="clear" w:color="auto" w:fill="FAFAFA"/>
        </w:rPr>
        <w:t xml:space="preserve"> </w:t>
      </w:r>
      <w:r w:rsidR="00595DFA" w:rsidRPr="00DA6267">
        <w:rPr>
          <w:rFonts w:ascii="Arial" w:hAnsi="Arial" w:cs="Arial"/>
        </w:rPr>
        <w:t>.Acesso</w:t>
      </w:r>
      <w:proofErr w:type="gramEnd"/>
      <w:r w:rsidR="00595DFA" w:rsidRPr="00DA6267">
        <w:rPr>
          <w:rFonts w:ascii="Arial" w:hAnsi="Arial" w:cs="Arial"/>
        </w:rPr>
        <w:t xml:space="preserve"> em: 09.Nov.2022.</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rPr>
      </w:pPr>
      <w:r w:rsidRPr="00DA6267">
        <w:rPr>
          <w:rFonts w:ascii="Arial" w:hAnsi="Arial" w:cs="Arial"/>
          <w:lang w:val="en-US"/>
        </w:rPr>
        <w:t xml:space="preserve">WAGNER, F.R. et al. </w:t>
      </w:r>
      <w:r w:rsidRPr="00DA6267">
        <w:rPr>
          <w:rFonts w:ascii="Arial" w:hAnsi="Arial" w:cs="Arial"/>
          <w:bCs/>
          <w:u w:val="single"/>
        </w:rPr>
        <w:t>Fundamentos De Circuitos Digitais</w:t>
      </w:r>
      <w:r w:rsidRPr="00DA6267">
        <w:rPr>
          <w:rFonts w:ascii="Arial" w:hAnsi="Arial" w:cs="Arial"/>
          <w:bCs/>
        </w:rPr>
        <w:t xml:space="preserve"> </w:t>
      </w:r>
      <w:r w:rsidRPr="00DA6267">
        <w:rPr>
          <w:rFonts w:ascii="Arial" w:hAnsi="Arial" w:cs="Arial"/>
        </w:rPr>
        <w:t xml:space="preserve">- Série Livros Didáticos. </w:t>
      </w:r>
      <w:proofErr w:type="spellStart"/>
      <w:r w:rsidRPr="00DA6267">
        <w:rPr>
          <w:rFonts w:ascii="Arial" w:hAnsi="Arial" w:cs="Arial"/>
        </w:rPr>
        <w:t>Bookman</w:t>
      </w:r>
      <w:proofErr w:type="spellEnd"/>
      <w:r w:rsidRPr="00DA6267">
        <w:rPr>
          <w:rFonts w:ascii="Arial" w:hAnsi="Arial" w:cs="Arial"/>
        </w:rPr>
        <w:t xml:space="preserve"> Companhia Editorial, São Paulo, 2008</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b/>
          <w:u w:val="single"/>
        </w:rPr>
      </w:pPr>
      <w:r w:rsidRPr="00DA6267">
        <w:rPr>
          <w:rFonts w:ascii="Arial" w:eastAsia="Arial" w:hAnsi="Arial" w:cs="Arial"/>
          <w:b/>
          <w:color w:val="000000"/>
        </w:rPr>
        <w:t>Complementar</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rPr>
      </w:pPr>
      <w:r w:rsidRPr="00DA6267">
        <w:rPr>
          <w:rFonts w:ascii="Arial" w:hAnsi="Arial" w:cs="Arial"/>
        </w:rPr>
        <w:t xml:space="preserve">TAUB, H. </w:t>
      </w:r>
      <w:r w:rsidRPr="00DA6267">
        <w:rPr>
          <w:rFonts w:ascii="Arial" w:hAnsi="Arial" w:cs="Arial"/>
          <w:bCs/>
          <w:u w:val="single"/>
        </w:rPr>
        <w:t>Circuitos digitais e microprocessadores</w:t>
      </w:r>
      <w:r w:rsidRPr="00DA6267">
        <w:rPr>
          <w:rFonts w:ascii="Arial" w:hAnsi="Arial" w:cs="Arial"/>
        </w:rPr>
        <w:t>. McGraw-Hill. São Paulo, 1984.</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rPr>
      </w:pPr>
      <w:r w:rsidRPr="00DA6267">
        <w:rPr>
          <w:rFonts w:ascii="Arial" w:hAnsi="Arial" w:cs="Arial"/>
        </w:rPr>
        <w:t xml:space="preserve">TOCCI, R. J.; WIDMER, N. S. </w:t>
      </w:r>
      <w:r w:rsidRPr="00DA6267">
        <w:rPr>
          <w:rFonts w:ascii="Arial" w:hAnsi="Arial" w:cs="Arial"/>
          <w:bCs/>
          <w:u w:val="single"/>
        </w:rPr>
        <w:t>Sistemas digitais</w:t>
      </w:r>
      <w:r w:rsidRPr="00DA6267">
        <w:rPr>
          <w:rFonts w:ascii="Arial" w:hAnsi="Arial" w:cs="Arial"/>
          <w:u w:val="single"/>
        </w:rPr>
        <w:t>: princípios e aplicações</w:t>
      </w:r>
      <w:r w:rsidRPr="00DA6267">
        <w:rPr>
          <w:rFonts w:ascii="Arial" w:hAnsi="Arial" w:cs="Arial"/>
        </w:rPr>
        <w:t xml:space="preserve">. Editora LTC. Rio de Janeiro, 2003. </w:t>
      </w:r>
    </w:p>
    <w:p w:rsidR="00595DFA" w:rsidRPr="00DA6267" w:rsidRDefault="006C27A7" w:rsidP="00595DFA">
      <w:pPr>
        <w:pStyle w:val="SemEspaamento"/>
        <w:ind w:hanging="2"/>
        <w:jc w:val="both"/>
        <w:rPr>
          <w:rFonts w:ascii="Arial" w:hAnsi="Arial" w:cs="Arial"/>
        </w:rPr>
      </w:pPr>
      <w:hyperlink r:id="rId7" w:history="1">
        <w:proofErr w:type="gramStart"/>
        <w:r w:rsidR="00595DFA" w:rsidRPr="00DA6267">
          <w:rPr>
            <w:rStyle w:val="Hyperlink"/>
            <w:rFonts w:ascii="Arial" w:hAnsi="Arial" w:cs="Arial"/>
          </w:rPr>
          <w:t>https://plataforma.bvirtual.com.br/Leitor/Publicacao/469/pdf/0</w:t>
        </w:r>
      </w:hyperlink>
      <w:r w:rsidR="00595DFA" w:rsidRPr="00DA6267">
        <w:rPr>
          <w:rFonts w:ascii="Arial" w:hAnsi="Arial" w:cs="Arial"/>
        </w:rPr>
        <w:t xml:space="preserve"> .Acesso</w:t>
      </w:r>
      <w:proofErr w:type="gramEnd"/>
      <w:r w:rsidR="00595DFA" w:rsidRPr="00DA6267">
        <w:rPr>
          <w:rFonts w:ascii="Arial" w:hAnsi="Arial" w:cs="Arial"/>
        </w:rPr>
        <w:t xml:space="preserve"> em: 09.Nov.2022.</w:t>
      </w:r>
    </w:p>
    <w:p w:rsidR="00595DFA" w:rsidRPr="00DA6267" w:rsidRDefault="00595DFA" w:rsidP="00595DFA">
      <w:pPr>
        <w:pStyle w:val="SemEspaamento"/>
        <w:ind w:hanging="2"/>
        <w:jc w:val="both"/>
        <w:rPr>
          <w:rFonts w:ascii="Arial" w:hAnsi="Arial" w:cs="Arial"/>
        </w:rPr>
      </w:pPr>
    </w:p>
    <w:p w:rsidR="00595DFA" w:rsidRPr="00DA6267" w:rsidRDefault="00595DFA" w:rsidP="00595DFA">
      <w:pPr>
        <w:pStyle w:val="SemEspaamento"/>
        <w:ind w:hanging="2"/>
        <w:jc w:val="both"/>
        <w:rPr>
          <w:rFonts w:ascii="Arial" w:hAnsi="Arial" w:cs="Arial"/>
          <w:lang w:val="en-US"/>
        </w:rPr>
      </w:pPr>
      <w:r w:rsidRPr="00DA6267">
        <w:rPr>
          <w:rFonts w:ascii="Arial" w:hAnsi="Arial" w:cs="Arial"/>
          <w:lang w:val="en-US"/>
        </w:rPr>
        <w:t xml:space="preserve">WIRTH, N. </w:t>
      </w:r>
      <w:r w:rsidRPr="00DA6267">
        <w:rPr>
          <w:rFonts w:ascii="Arial" w:hAnsi="Arial" w:cs="Arial"/>
          <w:bCs/>
          <w:u w:val="single"/>
          <w:lang w:val="en-US"/>
        </w:rPr>
        <w:t xml:space="preserve">Digital Circuit Design </w:t>
      </w:r>
      <w:proofErr w:type="gramStart"/>
      <w:r w:rsidRPr="00DA6267">
        <w:rPr>
          <w:rFonts w:ascii="Arial" w:hAnsi="Arial" w:cs="Arial"/>
          <w:bCs/>
          <w:u w:val="single"/>
          <w:lang w:val="en-US"/>
        </w:rPr>
        <w:t>For</w:t>
      </w:r>
      <w:proofErr w:type="gramEnd"/>
      <w:r w:rsidRPr="00DA6267">
        <w:rPr>
          <w:rFonts w:ascii="Arial" w:hAnsi="Arial" w:cs="Arial"/>
          <w:bCs/>
          <w:u w:val="single"/>
          <w:lang w:val="en-US"/>
        </w:rPr>
        <w:t xml:space="preserve"> Computer Science</w:t>
      </w:r>
      <w:r w:rsidRPr="00DA6267">
        <w:rPr>
          <w:rFonts w:ascii="Arial" w:hAnsi="Arial" w:cs="Arial"/>
          <w:lang w:val="en-US"/>
        </w:rPr>
        <w:t xml:space="preserve">. Springer </w:t>
      </w:r>
      <w:proofErr w:type="spellStart"/>
      <w:r w:rsidRPr="00DA6267">
        <w:rPr>
          <w:rFonts w:ascii="Arial" w:hAnsi="Arial" w:cs="Arial"/>
          <w:lang w:val="en-US"/>
        </w:rPr>
        <w:t>Verlag</w:t>
      </w:r>
      <w:proofErr w:type="spellEnd"/>
      <w:r w:rsidRPr="00DA6267">
        <w:rPr>
          <w:rFonts w:ascii="Arial" w:hAnsi="Arial" w:cs="Arial"/>
          <w:lang w:val="en-US"/>
        </w:rPr>
        <w:t xml:space="preserve"> Pod. 1995</w:t>
      </w:r>
    </w:p>
    <w:p w:rsidR="00595DFA" w:rsidRPr="00DA6267" w:rsidRDefault="00595DFA" w:rsidP="00595DFA">
      <w:pPr>
        <w:pStyle w:val="SemEspaamento"/>
        <w:ind w:hanging="2"/>
        <w:jc w:val="both"/>
        <w:rPr>
          <w:rFonts w:ascii="Arial" w:hAnsi="Arial" w:cs="Arial"/>
          <w:lang w:val="en-US"/>
        </w:rPr>
      </w:pPr>
    </w:p>
    <w:p w:rsidR="00595DFA" w:rsidRPr="00DA6267" w:rsidRDefault="00595DFA" w:rsidP="00595DFA">
      <w:pPr>
        <w:ind w:hanging="2"/>
        <w:jc w:val="both"/>
        <w:rPr>
          <w:rFonts w:ascii="Arial" w:hAnsi="Arial" w:cs="Arial"/>
        </w:rPr>
      </w:pPr>
      <w:r w:rsidRPr="00BB7248">
        <w:rPr>
          <w:rFonts w:ascii="Arial" w:eastAsia="Arial" w:hAnsi="Arial" w:cs="Arial"/>
          <w:lang w:val="pt-BR"/>
        </w:rPr>
        <w:t xml:space="preserve">NATIONAL INSTRUMENTS. </w:t>
      </w:r>
      <w:r w:rsidRPr="00DA6267">
        <w:rPr>
          <w:rFonts w:ascii="Arial" w:hAnsi="Arial" w:cs="Arial"/>
          <w:u w:val="single"/>
        </w:rPr>
        <w:t>MultisimLive Tutorial</w:t>
      </w:r>
      <w:r w:rsidRPr="00DA6267">
        <w:rPr>
          <w:rFonts w:ascii="Arial" w:hAnsi="Arial" w:cs="Arial"/>
        </w:rPr>
        <w:t xml:space="preserve">. Disponível em </w:t>
      </w:r>
      <w:hyperlink r:id="rId8" w:history="1">
        <w:r w:rsidRPr="00DA6267">
          <w:rPr>
            <w:rStyle w:val="Hyperlink"/>
            <w:rFonts w:ascii="Arial" w:hAnsi="Arial" w:cs="Arial"/>
          </w:rPr>
          <w:t>https://www.multisim.com/help/getting-started/</w:t>
        </w:r>
      </w:hyperlink>
      <w:r w:rsidRPr="00DA6267">
        <w:rPr>
          <w:rFonts w:ascii="Arial" w:hAnsi="Arial" w:cs="Arial"/>
        </w:rPr>
        <w:t>.  2019.</w:t>
      </w:r>
    </w:p>
    <w:p w:rsidR="00595DFA" w:rsidRPr="00DA6267" w:rsidRDefault="00595DFA" w:rsidP="00595DFA">
      <w:pPr>
        <w:ind w:hanging="2"/>
        <w:jc w:val="both"/>
        <w:rPr>
          <w:rFonts w:ascii="Arial" w:hAnsi="Arial" w:cs="Arial"/>
        </w:rPr>
      </w:pPr>
    </w:p>
    <w:p w:rsidR="00595DFA" w:rsidRPr="00DA6267" w:rsidRDefault="00595DFA" w:rsidP="00595DFA">
      <w:pPr>
        <w:ind w:hanging="2"/>
        <w:rPr>
          <w:rFonts w:ascii="Arial" w:hAnsi="Arial" w:cs="Arial"/>
        </w:rPr>
      </w:pPr>
      <w:r w:rsidRPr="00DA6267">
        <w:rPr>
          <w:rFonts w:ascii="Arial" w:hAnsi="Arial" w:cs="Arial"/>
        </w:rPr>
        <w:t>COSTA, Cesar da. Projetos de Circuitos Digitais com Fpga. 3ªEd. Érica, 2014.</w:t>
      </w:r>
    </w:p>
    <w:p w:rsidR="00595DFA" w:rsidRPr="00DA6267" w:rsidRDefault="006C27A7" w:rsidP="00595DFA">
      <w:pPr>
        <w:pStyle w:val="SemEspaamento"/>
        <w:ind w:hanging="2"/>
        <w:jc w:val="both"/>
        <w:rPr>
          <w:rFonts w:ascii="Arial" w:hAnsi="Arial" w:cs="Arial"/>
        </w:rPr>
      </w:pPr>
      <w:hyperlink r:id="rId9" w:history="1">
        <w:proofErr w:type="gramStart"/>
        <w:r w:rsidR="00595DFA" w:rsidRPr="00DA6267">
          <w:rPr>
            <w:rStyle w:val="Hyperlink"/>
            <w:rFonts w:ascii="Arial" w:hAnsi="Arial" w:cs="Arial"/>
            <w:shd w:val="clear" w:color="auto" w:fill="FAFAFA"/>
          </w:rPr>
          <w:t>https://integrada.minhabiblioteca.com.br/books/9788536520117</w:t>
        </w:r>
      </w:hyperlink>
      <w:r w:rsidR="00595DFA" w:rsidRPr="00DA6267">
        <w:rPr>
          <w:rFonts w:ascii="Arial" w:hAnsi="Arial" w:cs="Arial"/>
          <w:color w:val="3C3C3C"/>
          <w:shd w:val="clear" w:color="auto" w:fill="FAFAFA"/>
        </w:rPr>
        <w:t xml:space="preserve">  </w:t>
      </w:r>
      <w:r w:rsidR="00595DFA" w:rsidRPr="00DA6267">
        <w:rPr>
          <w:rFonts w:ascii="Arial" w:hAnsi="Arial" w:cs="Arial"/>
        </w:rPr>
        <w:t>.</w:t>
      </w:r>
      <w:proofErr w:type="gramEnd"/>
      <w:r w:rsidR="00595DFA" w:rsidRPr="00DA6267">
        <w:rPr>
          <w:rFonts w:ascii="Arial" w:hAnsi="Arial" w:cs="Arial"/>
        </w:rPr>
        <w:t>Acesso em: 09.Nov.2022.</w:t>
      </w:r>
    </w:p>
    <w:p w:rsidR="00595DFA" w:rsidRPr="00DA6267" w:rsidRDefault="00595DFA" w:rsidP="00595DFA">
      <w:pPr>
        <w:ind w:hanging="2"/>
        <w:rPr>
          <w:rFonts w:ascii="Arial" w:hAnsi="Arial" w:cs="Arial"/>
        </w:rPr>
      </w:pPr>
    </w:p>
    <w:p w:rsidR="00595DFA" w:rsidRPr="00DA6267" w:rsidRDefault="00595DFA" w:rsidP="00595DFA">
      <w:pPr>
        <w:ind w:hanging="2"/>
        <w:jc w:val="both"/>
        <w:rPr>
          <w:rFonts w:ascii="Arial" w:eastAsia="Arial" w:hAnsi="Arial" w:cs="Arial"/>
        </w:rPr>
      </w:pPr>
    </w:p>
    <w:sectPr w:rsidR="00595DFA" w:rsidRPr="00DA6267" w:rsidSect="00A1263F">
      <w:pgSz w:w="11906" w:h="16838"/>
      <w:pgMar w:top="1242" w:right="799" w:bottom="1247" w:left="83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 w:name="RotisSemiSans Light">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RotisSemiSans">
    <w:altName w:val="Calibri"/>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8Num1"/>
    <w:lvl w:ilvl="0">
      <w:start w:val="1"/>
      <w:numFmt w:val="bullet"/>
      <w:lvlText w:val=""/>
      <w:lvlJc w:val="left"/>
      <w:pPr>
        <w:tabs>
          <w:tab w:val="num" w:pos="720"/>
        </w:tabs>
        <w:ind w:left="720" w:hanging="360"/>
      </w:pPr>
      <w:rPr>
        <w:rFonts w:ascii="Symbol" w:hAnsi="Symbol" w:cs="Symbol"/>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15:restartNumberingAfterBreak="0">
    <w:nsid w:val="00000005"/>
    <w:multiLevelType w:val="multilevel"/>
    <w:tmpl w:val="00000005"/>
    <w:name w:val="WW8Num2"/>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3" w15:restartNumberingAfterBreak="0">
    <w:nsid w:val="00000006"/>
    <w:multiLevelType w:val="multilevel"/>
    <w:tmpl w:val="00000006"/>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singleLevel"/>
    <w:tmpl w:val="00000008"/>
    <w:name w:val="WW8Num11"/>
    <w:lvl w:ilvl="0">
      <w:start w:val="1"/>
      <w:numFmt w:val="bullet"/>
      <w:lvlText w:val=""/>
      <w:lvlJc w:val="left"/>
      <w:pPr>
        <w:tabs>
          <w:tab w:val="num" w:pos="1080"/>
        </w:tabs>
        <w:ind w:left="1080" w:hanging="360"/>
      </w:pPr>
      <w:rPr>
        <w:rFonts w:ascii="Wingdings" w:hAnsi="Wingdings"/>
      </w:rPr>
    </w:lvl>
  </w:abstractNum>
  <w:abstractNum w:abstractNumId="5" w15:restartNumberingAfterBreak="0">
    <w:nsid w:val="0000000A"/>
    <w:multiLevelType w:val="singleLevel"/>
    <w:tmpl w:val="0000000A"/>
    <w:name w:val="WW8Num7"/>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B"/>
    <w:multiLevelType w:val="singleLevel"/>
    <w:tmpl w:val="0000000B"/>
    <w:name w:val="WW8Num15"/>
    <w:lvl w:ilvl="0">
      <w:start w:val="1"/>
      <w:numFmt w:val="bullet"/>
      <w:lvlText w:val=""/>
      <w:lvlJc w:val="left"/>
      <w:pPr>
        <w:tabs>
          <w:tab w:val="num" w:pos="720"/>
        </w:tabs>
        <w:ind w:left="720" w:hanging="360"/>
      </w:pPr>
      <w:rPr>
        <w:rFonts w:ascii="Symbol" w:hAnsi="Symbol"/>
      </w:rPr>
    </w:lvl>
  </w:abstractNum>
  <w:abstractNum w:abstractNumId="7" w15:restartNumberingAfterBreak="0">
    <w:nsid w:val="00057289"/>
    <w:multiLevelType w:val="hybridMultilevel"/>
    <w:tmpl w:val="9D7A0184"/>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8" w15:restartNumberingAfterBreak="0">
    <w:nsid w:val="016E76A9"/>
    <w:multiLevelType w:val="hybridMultilevel"/>
    <w:tmpl w:val="06DA2C64"/>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9" w15:restartNumberingAfterBreak="0">
    <w:nsid w:val="01AD7CB2"/>
    <w:multiLevelType w:val="hybridMultilevel"/>
    <w:tmpl w:val="2E6669F2"/>
    <w:name w:val="WW8Num64"/>
    <w:lvl w:ilvl="0" w:tplc="0416000B">
      <w:start w:val="1"/>
      <w:numFmt w:val="bullet"/>
      <w:lvlText w:val=""/>
      <w:lvlJc w:val="left"/>
      <w:pPr>
        <w:tabs>
          <w:tab w:val="num" w:pos="1068"/>
        </w:tabs>
        <w:ind w:left="1068" w:hanging="360"/>
      </w:pPr>
      <w:rPr>
        <w:rFonts w:ascii="Wingdings" w:hAnsi="Wingdings" w:hint="default"/>
      </w:rPr>
    </w:lvl>
    <w:lvl w:ilvl="1" w:tplc="04160003" w:tentative="1">
      <w:start w:val="1"/>
      <w:numFmt w:val="bullet"/>
      <w:lvlText w:val="o"/>
      <w:lvlJc w:val="left"/>
      <w:pPr>
        <w:tabs>
          <w:tab w:val="num" w:pos="1788"/>
        </w:tabs>
        <w:ind w:left="1788" w:hanging="360"/>
      </w:pPr>
      <w:rPr>
        <w:rFonts w:ascii="Courier New" w:hAnsi="Courier New" w:cs="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cs="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cs="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029E05F6"/>
    <w:multiLevelType w:val="hybridMultilevel"/>
    <w:tmpl w:val="D524585A"/>
    <w:styleLink w:val="EstiloImportado36"/>
    <w:lvl w:ilvl="0" w:tplc="18C6E732">
      <w:start w:val="1"/>
      <w:numFmt w:val="bullet"/>
      <w:lvlText w:val=""/>
      <w:lvlJc w:val="left"/>
      <w:pPr>
        <w:tabs>
          <w:tab w:val="num" w:pos="454"/>
        </w:tabs>
        <w:ind w:left="454" w:hanging="227"/>
      </w:pPr>
      <w:rPr>
        <w:rFonts w:ascii="Symbol" w:hAnsi="Symbol" w:hint="default"/>
      </w:rPr>
    </w:lvl>
    <w:lvl w:ilvl="1" w:tplc="FC0C0124" w:tentative="1">
      <w:start w:val="1"/>
      <w:numFmt w:val="bullet"/>
      <w:lvlText w:val="o"/>
      <w:lvlJc w:val="left"/>
      <w:pPr>
        <w:tabs>
          <w:tab w:val="num" w:pos="1440"/>
        </w:tabs>
        <w:ind w:left="1440" w:hanging="360"/>
      </w:pPr>
      <w:rPr>
        <w:rFonts w:ascii="Courier New" w:hAnsi="Courier New" w:hint="default"/>
      </w:rPr>
    </w:lvl>
    <w:lvl w:ilvl="2" w:tplc="3A621D30" w:tentative="1">
      <w:start w:val="1"/>
      <w:numFmt w:val="bullet"/>
      <w:lvlText w:val=""/>
      <w:lvlJc w:val="left"/>
      <w:pPr>
        <w:tabs>
          <w:tab w:val="num" w:pos="2160"/>
        </w:tabs>
        <w:ind w:left="2160" w:hanging="360"/>
      </w:pPr>
      <w:rPr>
        <w:rFonts w:ascii="Wingdings" w:hAnsi="Wingdings" w:hint="default"/>
      </w:rPr>
    </w:lvl>
    <w:lvl w:ilvl="3" w:tplc="11EE56E8" w:tentative="1">
      <w:start w:val="1"/>
      <w:numFmt w:val="bullet"/>
      <w:lvlText w:val=""/>
      <w:lvlJc w:val="left"/>
      <w:pPr>
        <w:tabs>
          <w:tab w:val="num" w:pos="2880"/>
        </w:tabs>
        <w:ind w:left="2880" w:hanging="360"/>
      </w:pPr>
      <w:rPr>
        <w:rFonts w:ascii="Symbol" w:hAnsi="Symbol" w:hint="default"/>
      </w:rPr>
    </w:lvl>
    <w:lvl w:ilvl="4" w:tplc="7B3C14F4" w:tentative="1">
      <w:start w:val="1"/>
      <w:numFmt w:val="bullet"/>
      <w:lvlText w:val="o"/>
      <w:lvlJc w:val="left"/>
      <w:pPr>
        <w:tabs>
          <w:tab w:val="num" w:pos="3600"/>
        </w:tabs>
        <w:ind w:left="3600" w:hanging="360"/>
      </w:pPr>
      <w:rPr>
        <w:rFonts w:ascii="Courier New" w:hAnsi="Courier New" w:hint="default"/>
      </w:rPr>
    </w:lvl>
    <w:lvl w:ilvl="5" w:tplc="1AA8E78E" w:tentative="1">
      <w:start w:val="1"/>
      <w:numFmt w:val="bullet"/>
      <w:lvlText w:val=""/>
      <w:lvlJc w:val="left"/>
      <w:pPr>
        <w:tabs>
          <w:tab w:val="num" w:pos="4320"/>
        </w:tabs>
        <w:ind w:left="4320" w:hanging="360"/>
      </w:pPr>
      <w:rPr>
        <w:rFonts w:ascii="Wingdings" w:hAnsi="Wingdings" w:hint="default"/>
      </w:rPr>
    </w:lvl>
    <w:lvl w:ilvl="6" w:tplc="C658CF80" w:tentative="1">
      <w:start w:val="1"/>
      <w:numFmt w:val="bullet"/>
      <w:lvlText w:val=""/>
      <w:lvlJc w:val="left"/>
      <w:pPr>
        <w:tabs>
          <w:tab w:val="num" w:pos="5040"/>
        </w:tabs>
        <w:ind w:left="5040" w:hanging="360"/>
      </w:pPr>
      <w:rPr>
        <w:rFonts w:ascii="Symbol" w:hAnsi="Symbol" w:hint="default"/>
      </w:rPr>
    </w:lvl>
    <w:lvl w:ilvl="7" w:tplc="F5F413B8" w:tentative="1">
      <w:start w:val="1"/>
      <w:numFmt w:val="bullet"/>
      <w:lvlText w:val="o"/>
      <w:lvlJc w:val="left"/>
      <w:pPr>
        <w:tabs>
          <w:tab w:val="num" w:pos="5760"/>
        </w:tabs>
        <w:ind w:left="5760" w:hanging="360"/>
      </w:pPr>
      <w:rPr>
        <w:rFonts w:ascii="Courier New" w:hAnsi="Courier New" w:hint="default"/>
      </w:rPr>
    </w:lvl>
    <w:lvl w:ilvl="8" w:tplc="BE009B6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5175C4"/>
    <w:multiLevelType w:val="hybridMultilevel"/>
    <w:tmpl w:val="79BEF73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2" w15:restartNumberingAfterBreak="0">
    <w:nsid w:val="0375570F"/>
    <w:multiLevelType w:val="hybridMultilevel"/>
    <w:tmpl w:val="61F201C2"/>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3" w15:restartNumberingAfterBreak="0">
    <w:nsid w:val="058977B0"/>
    <w:multiLevelType w:val="hybridMultilevel"/>
    <w:tmpl w:val="04CEB1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05F95A4F"/>
    <w:multiLevelType w:val="hybridMultilevel"/>
    <w:tmpl w:val="D24068A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7B72A49"/>
    <w:multiLevelType w:val="hybridMultilevel"/>
    <w:tmpl w:val="AC3AB5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08DA341E"/>
    <w:multiLevelType w:val="hybridMultilevel"/>
    <w:tmpl w:val="202A60E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B95754"/>
    <w:multiLevelType w:val="hybridMultilevel"/>
    <w:tmpl w:val="197E6F18"/>
    <w:styleLink w:val="EstiloImportado2"/>
    <w:lvl w:ilvl="0" w:tplc="5CE66FC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44C8718">
      <w:start w:val="1"/>
      <w:numFmt w:val="lowerLetter"/>
      <w:lvlText w:val="%2."/>
      <w:lvlJc w:val="left"/>
      <w:pPr>
        <w:ind w:left="720" w:hanging="696"/>
      </w:pPr>
      <w:rPr>
        <w:rFonts w:hAnsi="Arial Unicode MS"/>
        <w:caps w:val="0"/>
        <w:smallCaps w:val="0"/>
        <w:strike w:val="0"/>
        <w:dstrike w:val="0"/>
        <w:outline w:val="0"/>
        <w:emboss w:val="0"/>
        <w:imprint w:val="0"/>
        <w:spacing w:val="0"/>
        <w:w w:val="100"/>
        <w:kern w:val="0"/>
        <w:position w:val="0"/>
        <w:highlight w:val="none"/>
        <w:vertAlign w:val="baseline"/>
      </w:rPr>
    </w:lvl>
    <w:lvl w:ilvl="2" w:tplc="24C85ED4">
      <w:start w:val="1"/>
      <w:numFmt w:val="lowerRoman"/>
      <w:lvlText w:val="%3."/>
      <w:lvlJc w:val="left"/>
      <w:pPr>
        <w:tabs>
          <w:tab w:val="left" w:pos="426"/>
        </w:tabs>
        <w:ind w:left="1440" w:hanging="618"/>
      </w:pPr>
      <w:rPr>
        <w:rFonts w:hAnsi="Arial Unicode MS"/>
        <w:caps w:val="0"/>
        <w:smallCaps w:val="0"/>
        <w:strike w:val="0"/>
        <w:dstrike w:val="0"/>
        <w:outline w:val="0"/>
        <w:emboss w:val="0"/>
        <w:imprint w:val="0"/>
        <w:spacing w:val="0"/>
        <w:w w:val="100"/>
        <w:kern w:val="0"/>
        <w:position w:val="0"/>
        <w:highlight w:val="none"/>
        <w:vertAlign w:val="baseline"/>
      </w:rPr>
    </w:lvl>
    <w:lvl w:ilvl="3" w:tplc="72269802">
      <w:start w:val="1"/>
      <w:numFmt w:val="decimal"/>
      <w:lvlText w:val="%4."/>
      <w:lvlJc w:val="left"/>
      <w:pPr>
        <w:tabs>
          <w:tab w:val="left" w:pos="426"/>
        </w:tabs>
        <w:ind w:left="2160" w:hanging="672"/>
      </w:pPr>
      <w:rPr>
        <w:rFonts w:hAnsi="Arial Unicode MS"/>
        <w:caps w:val="0"/>
        <w:smallCaps w:val="0"/>
        <w:strike w:val="0"/>
        <w:dstrike w:val="0"/>
        <w:outline w:val="0"/>
        <w:emboss w:val="0"/>
        <w:imprint w:val="0"/>
        <w:spacing w:val="0"/>
        <w:w w:val="100"/>
        <w:kern w:val="0"/>
        <w:position w:val="0"/>
        <w:highlight w:val="none"/>
        <w:vertAlign w:val="baseline"/>
      </w:rPr>
    </w:lvl>
    <w:lvl w:ilvl="4" w:tplc="F5509922">
      <w:start w:val="1"/>
      <w:numFmt w:val="lowerLetter"/>
      <w:lvlText w:val="%5."/>
      <w:lvlJc w:val="left"/>
      <w:pPr>
        <w:tabs>
          <w:tab w:val="left" w:pos="426"/>
        </w:tabs>
        <w:ind w:left="2880" w:hanging="660"/>
      </w:pPr>
      <w:rPr>
        <w:rFonts w:hAnsi="Arial Unicode MS"/>
        <w:caps w:val="0"/>
        <w:smallCaps w:val="0"/>
        <w:strike w:val="0"/>
        <w:dstrike w:val="0"/>
        <w:outline w:val="0"/>
        <w:emboss w:val="0"/>
        <w:imprint w:val="0"/>
        <w:spacing w:val="0"/>
        <w:w w:val="100"/>
        <w:kern w:val="0"/>
        <w:position w:val="0"/>
        <w:highlight w:val="none"/>
        <w:vertAlign w:val="baseline"/>
      </w:rPr>
    </w:lvl>
    <w:lvl w:ilvl="5" w:tplc="33469500">
      <w:start w:val="1"/>
      <w:numFmt w:val="lowerRoman"/>
      <w:lvlText w:val="%6."/>
      <w:lvlJc w:val="left"/>
      <w:pPr>
        <w:tabs>
          <w:tab w:val="left" w:pos="426"/>
        </w:tabs>
        <w:ind w:left="3600" w:hanging="582"/>
      </w:pPr>
      <w:rPr>
        <w:rFonts w:hAnsi="Arial Unicode MS"/>
        <w:caps w:val="0"/>
        <w:smallCaps w:val="0"/>
        <w:strike w:val="0"/>
        <w:dstrike w:val="0"/>
        <w:outline w:val="0"/>
        <w:emboss w:val="0"/>
        <w:imprint w:val="0"/>
        <w:spacing w:val="0"/>
        <w:w w:val="100"/>
        <w:kern w:val="0"/>
        <w:position w:val="0"/>
        <w:highlight w:val="none"/>
        <w:vertAlign w:val="baseline"/>
      </w:rPr>
    </w:lvl>
    <w:lvl w:ilvl="6" w:tplc="AA38C36A">
      <w:start w:val="1"/>
      <w:numFmt w:val="decimal"/>
      <w:lvlText w:val="%7."/>
      <w:lvlJc w:val="left"/>
      <w:pPr>
        <w:tabs>
          <w:tab w:val="left" w:pos="426"/>
        </w:tabs>
        <w:ind w:left="4320" w:hanging="636"/>
      </w:pPr>
      <w:rPr>
        <w:rFonts w:hAnsi="Arial Unicode MS"/>
        <w:caps w:val="0"/>
        <w:smallCaps w:val="0"/>
        <w:strike w:val="0"/>
        <w:dstrike w:val="0"/>
        <w:outline w:val="0"/>
        <w:emboss w:val="0"/>
        <w:imprint w:val="0"/>
        <w:spacing w:val="0"/>
        <w:w w:val="100"/>
        <w:kern w:val="0"/>
        <w:position w:val="0"/>
        <w:highlight w:val="none"/>
        <w:vertAlign w:val="baseline"/>
      </w:rPr>
    </w:lvl>
    <w:lvl w:ilvl="7" w:tplc="4A502E6A">
      <w:start w:val="1"/>
      <w:numFmt w:val="lowerLetter"/>
      <w:lvlText w:val="%8."/>
      <w:lvlJc w:val="left"/>
      <w:pPr>
        <w:tabs>
          <w:tab w:val="left" w:pos="426"/>
        </w:tabs>
        <w:ind w:left="5040" w:hanging="624"/>
      </w:pPr>
      <w:rPr>
        <w:rFonts w:hAnsi="Arial Unicode MS"/>
        <w:caps w:val="0"/>
        <w:smallCaps w:val="0"/>
        <w:strike w:val="0"/>
        <w:dstrike w:val="0"/>
        <w:outline w:val="0"/>
        <w:emboss w:val="0"/>
        <w:imprint w:val="0"/>
        <w:spacing w:val="0"/>
        <w:w w:val="100"/>
        <w:kern w:val="0"/>
        <w:position w:val="0"/>
        <w:highlight w:val="none"/>
        <w:vertAlign w:val="baseline"/>
      </w:rPr>
    </w:lvl>
    <w:lvl w:ilvl="8" w:tplc="07520E5C">
      <w:start w:val="1"/>
      <w:numFmt w:val="lowerRoman"/>
      <w:lvlText w:val="%9."/>
      <w:lvlJc w:val="left"/>
      <w:pPr>
        <w:tabs>
          <w:tab w:val="left" w:pos="426"/>
        </w:tabs>
        <w:ind w:left="5760" w:hanging="5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0FFA22C1"/>
    <w:multiLevelType w:val="hybridMultilevel"/>
    <w:tmpl w:val="FC3C25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193160"/>
    <w:multiLevelType w:val="hybridMultilevel"/>
    <w:tmpl w:val="CBF4F12C"/>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0" w15:restartNumberingAfterBreak="0">
    <w:nsid w:val="1038730B"/>
    <w:multiLevelType w:val="hybridMultilevel"/>
    <w:tmpl w:val="2C2012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1117C0A"/>
    <w:multiLevelType w:val="hybridMultilevel"/>
    <w:tmpl w:val="CF30EC3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1CF6FE6"/>
    <w:multiLevelType w:val="hybridMultilevel"/>
    <w:tmpl w:val="5096231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2336EB0"/>
    <w:multiLevelType w:val="hybridMultilevel"/>
    <w:tmpl w:val="2C563A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182450AD"/>
    <w:multiLevelType w:val="hybridMultilevel"/>
    <w:tmpl w:val="980A1CC8"/>
    <w:styleLink w:val="EstiloImportado19"/>
    <w:lvl w:ilvl="0" w:tplc="924CD71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ED81C86">
      <w:start w:val="1"/>
      <w:numFmt w:val="bullet"/>
      <w:lvlText w:val="o"/>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6476A6">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C6A9B2">
      <w:start w:val="1"/>
      <w:numFmt w:val="bullet"/>
      <w:lvlText w:val="•"/>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621212">
      <w:start w:val="1"/>
      <w:numFmt w:val="bullet"/>
      <w:lvlText w:val="o"/>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B0A83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1C7F30">
      <w:start w:val="1"/>
      <w:numFmt w:val="bullet"/>
      <w:lvlText w:val="•"/>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F6A67E">
      <w:start w:val="1"/>
      <w:numFmt w:val="bullet"/>
      <w:lvlText w:val="o"/>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EAF41C">
      <w:start w:val="1"/>
      <w:numFmt w:val="bullet"/>
      <w:lvlText w:val="▪"/>
      <w:lvlJc w:val="left"/>
      <w:pPr>
        <w:ind w:left="72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89E1DE8"/>
    <w:multiLevelType w:val="multilevel"/>
    <w:tmpl w:val="3B78EF50"/>
    <w:styleLink w:val="Estilo12"/>
    <w:lvl w:ilvl="0">
      <w:start w:val="2"/>
      <w:numFmt w:val="decimal"/>
      <w:lvlText w:val="%1."/>
      <w:lvlJc w:val="left"/>
      <w:pPr>
        <w:ind w:left="501" w:hanging="360"/>
      </w:pPr>
      <w:rPr>
        <w:rFonts w:ascii="Arial" w:eastAsia="Arial" w:hAnsi="Arial" w:cs="Arial" w:hint="default"/>
        <w:b/>
        <w:bCs/>
        <w:spacing w:val="-1"/>
        <w:w w:val="100"/>
        <w:sz w:val="24"/>
        <w:szCs w:val="24"/>
        <w:lang w:val="pt-PT" w:eastAsia="en-US" w:bidi="ar-SA"/>
      </w:rPr>
    </w:lvl>
    <w:lvl w:ilvl="1">
      <w:start w:val="1"/>
      <w:numFmt w:val="decimal"/>
      <w:lvlText w:val="%1.%2."/>
      <w:lvlJc w:val="left"/>
      <w:pPr>
        <w:ind w:left="763" w:hanging="431"/>
      </w:pPr>
      <w:rPr>
        <w:rFonts w:ascii="Arial" w:eastAsia="Arial" w:hAnsi="Arial" w:cs="Arial" w:hint="default"/>
        <w:b/>
        <w:bCs/>
        <w:w w:val="100"/>
        <w:sz w:val="24"/>
        <w:szCs w:val="24"/>
        <w:lang w:val="pt-PT" w:eastAsia="en-US" w:bidi="ar-SA"/>
      </w:rPr>
    </w:lvl>
    <w:lvl w:ilvl="2">
      <w:start w:val="1"/>
      <w:numFmt w:val="lowerLetter"/>
      <w:lvlText w:val="%3)"/>
      <w:lvlJc w:val="left"/>
      <w:pPr>
        <w:ind w:left="1484" w:hanging="361"/>
      </w:pPr>
      <w:rPr>
        <w:rFonts w:ascii="Arial MT" w:eastAsia="Arial MT" w:hAnsi="Arial MT" w:cs="Arial MT" w:hint="default"/>
        <w:spacing w:val="-1"/>
        <w:w w:val="99"/>
        <w:sz w:val="24"/>
        <w:szCs w:val="24"/>
        <w:lang w:val="pt-PT" w:eastAsia="en-US" w:bidi="ar-SA"/>
      </w:rPr>
    </w:lvl>
    <w:lvl w:ilvl="3">
      <w:numFmt w:val="bullet"/>
      <w:lvlText w:val="•"/>
      <w:lvlJc w:val="left"/>
      <w:pPr>
        <w:ind w:left="2578" w:hanging="361"/>
      </w:pPr>
      <w:rPr>
        <w:rFonts w:hint="default"/>
        <w:lang w:val="pt-PT" w:eastAsia="en-US" w:bidi="ar-SA"/>
      </w:rPr>
    </w:lvl>
    <w:lvl w:ilvl="4">
      <w:numFmt w:val="bullet"/>
      <w:lvlText w:val="•"/>
      <w:lvlJc w:val="left"/>
      <w:pPr>
        <w:ind w:left="3676" w:hanging="361"/>
      </w:pPr>
      <w:rPr>
        <w:rFonts w:hint="default"/>
        <w:lang w:val="pt-PT" w:eastAsia="en-US" w:bidi="ar-SA"/>
      </w:rPr>
    </w:lvl>
    <w:lvl w:ilvl="5">
      <w:numFmt w:val="bullet"/>
      <w:lvlText w:val="•"/>
      <w:lvlJc w:val="left"/>
      <w:pPr>
        <w:ind w:left="4775" w:hanging="361"/>
      </w:pPr>
      <w:rPr>
        <w:rFonts w:hint="default"/>
        <w:lang w:val="pt-PT" w:eastAsia="en-US" w:bidi="ar-SA"/>
      </w:rPr>
    </w:lvl>
    <w:lvl w:ilvl="6">
      <w:numFmt w:val="bullet"/>
      <w:lvlText w:val="•"/>
      <w:lvlJc w:val="left"/>
      <w:pPr>
        <w:ind w:left="5873" w:hanging="361"/>
      </w:pPr>
      <w:rPr>
        <w:rFonts w:hint="default"/>
        <w:lang w:val="pt-PT" w:eastAsia="en-US" w:bidi="ar-SA"/>
      </w:rPr>
    </w:lvl>
    <w:lvl w:ilvl="7">
      <w:numFmt w:val="bullet"/>
      <w:lvlText w:val="•"/>
      <w:lvlJc w:val="left"/>
      <w:pPr>
        <w:ind w:left="6972" w:hanging="361"/>
      </w:pPr>
      <w:rPr>
        <w:rFonts w:hint="default"/>
        <w:lang w:val="pt-PT" w:eastAsia="en-US" w:bidi="ar-SA"/>
      </w:rPr>
    </w:lvl>
    <w:lvl w:ilvl="8">
      <w:numFmt w:val="bullet"/>
      <w:lvlText w:val="•"/>
      <w:lvlJc w:val="left"/>
      <w:pPr>
        <w:ind w:left="8070" w:hanging="361"/>
      </w:pPr>
      <w:rPr>
        <w:rFonts w:hint="default"/>
        <w:lang w:val="pt-PT" w:eastAsia="en-US" w:bidi="ar-SA"/>
      </w:rPr>
    </w:lvl>
  </w:abstractNum>
  <w:abstractNum w:abstractNumId="26" w15:restartNumberingAfterBreak="0">
    <w:nsid w:val="18C15900"/>
    <w:multiLevelType w:val="hybridMultilevel"/>
    <w:tmpl w:val="2FB48C7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AFB354F"/>
    <w:multiLevelType w:val="hybridMultilevel"/>
    <w:tmpl w:val="AA004E6A"/>
    <w:lvl w:ilvl="0" w:tplc="04160003">
      <w:start w:val="1"/>
      <w:numFmt w:val="bullet"/>
      <w:lvlText w:val="o"/>
      <w:lvlJc w:val="left"/>
      <w:pPr>
        <w:tabs>
          <w:tab w:val="num" w:pos="1080"/>
        </w:tabs>
        <w:ind w:left="1080" w:hanging="360"/>
      </w:pPr>
      <w:rPr>
        <w:rFonts w:ascii="Courier New" w:hAnsi="Courier New" w:cs="Courier New"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1F2E6960"/>
    <w:multiLevelType w:val="multilevel"/>
    <w:tmpl w:val="7FC8B66E"/>
    <w:styleLink w:val="Estilo1"/>
    <w:lvl w:ilvl="0">
      <w:start w:val="1"/>
      <w:numFmt w:val="bullet"/>
      <w:lvlText w:val=""/>
      <w:lvlJc w:val="left"/>
      <w:pPr>
        <w:ind w:left="737" w:hanging="37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114225B"/>
    <w:multiLevelType w:val="hybridMultilevel"/>
    <w:tmpl w:val="7C904828"/>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30" w15:restartNumberingAfterBreak="0">
    <w:nsid w:val="276A5020"/>
    <w:multiLevelType w:val="hybridMultilevel"/>
    <w:tmpl w:val="5F10547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9A71E51"/>
    <w:multiLevelType w:val="hybridMultilevel"/>
    <w:tmpl w:val="BCCC655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9BC4B70"/>
    <w:multiLevelType w:val="hybridMultilevel"/>
    <w:tmpl w:val="A37C52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2AAC3605"/>
    <w:multiLevelType w:val="hybridMultilevel"/>
    <w:tmpl w:val="1ED2B60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CD6547"/>
    <w:multiLevelType w:val="hybridMultilevel"/>
    <w:tmpl w:val="56B6F32A"/>
    <w:styleLink w:val="EstiloImportado1"/>
    <w:lvl w:ilvl="0" w:tplc="51EC1CB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46CFBFC">
      <w:start w:val="1"/>
      <w:numFmt w:val="bullet"/>
      <w:lvlText w:val="o"/>
      <w:lvlJc w:val="left"/>
      <w:pPr>
        <w:tabs>
          <w:tab w:val="left" w:pos="720"/>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2E265C6">
      <w:start w:val="1"/>
      <w:numFmt w:val="bullet"/>
      <w:lvlText w:val="▪"/>
      <w:lvlJc w:val="left"/>
      <w:pPr>
        <w:tabs>
          <w:tab w:val="left" w:pos="720"/>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30A0D32">
      <w:start w:val="1"/>
      <w:numFmt w:val="bullet"/>
      <w:lvlText w:val="•"/>
      <w:lvlJc w:val="left"/>
      <w:pPr>
        <w:tabs>
          <w:tab w:val="left" w:pos="720"/>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BD01274">
      <w:start w:val="1"/>
      <w:numFmt w:val="bullet"/>
      <w:lvlText w:val="o"/>
      <w:lvlJc w:val="left"/>
      <w:pPr>
        <w:tabs>
          <w:tab w:val="left" w:pos="720"/>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038C230">
      <w:start w:val="1"/>
      <w:numFmt w:val="bullet"/>
      <w:lvlText w:val="▪"/>
      <w:lvlJc w:val="left"/>
      <w:pPr>
        <w:tabs>
          <w:tab w:val="left" w:pos="720"/>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582D942">
      <w:start w:val="1"/>
      <w:numFmt w:val="bullet"/>
      <w:lvlText w:val="•"/>
      <w:lvlJc w:val="left"/>
      <w:pPr>
        <w:tabs>
          <w:tab w:val="left" w:pos="720"/>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6C94C5B6">
      <w:start w:val="1"/>
      <w:numFmt w:val="bullet"/>
      <w:lvlText w:val="o"/>
      <w:lvlJc w:val="left"/>
      <w:pPr>
        <w:tabs>
          <w:tab w:val="left" w:pos="720"/>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02818D2">
      <w:start w:val="1"/>
      <w:numFmt w:val="bullet"/>
      <w:lvlText w:val="▪"/>
      <w:lvlJc w:val="left"/>
      <w:pPr>
        <w:tabs>
          <w:tab w:val="left" w:pos="720"/>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F644B5B"/>
    <w:multiLevelType w:val="hybridMultilevel"/>
    <w:tmpl w:val="593242B6"/>
    <w:styleLink w:val="EstiloImportado11"/>
    <w:lvl w:ilvl="0" w:tplc="A7BC641C">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4E9322">
      <w:start w:val="1"/>
      <w:numFmt w:val="lowerLetter"/>
      <w:lvlText w:val="%2."/>
      <w:lvlJc w:val="left"/>
      <w:pPr>
        <w:tabs>
          <w:tab w:val="left" w:pos="502"/>
        </w:tabs>
        <w:ind w:left="122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3667164">
      <w:start w:val="1"/>
      <w:numFmt w:val="lowerRoman"/>
      <w:lvlText w:val="%3."/>
      <w:lvlJc w:val="left"/>
      <w:pPr>
        <w:tabs>
          <w:tab w:val="left" w:pos="502"/>
        </w:tabs>
        <w:ind w:left="1942"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80802040">
      <w:start w:val="1"/>
      <w:numFmt w:val="decimal"/>
      <w:lvlText w:val="%4."/>
      <w:lvlJc w:val="left"/>
      <w:pPr>
        <w:tabs>
          <w:tab w:val="left" w:pos="502"/>
        </w:tabs>
        <w:ind w:left="266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3824BB2">
      <w:start w:val="1"/>
      <w:numFmt w:val="lowerLetter"/>
      <w:lvlText w:val="%5."/>
      <w:lvlJc w:val="left"/>
      <w:pPr>
        <w:tabs>
          <w:tab w:val="left" w:pos="502"/>
        </w:tabs>
        <w:ind w:left="338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725E3A">
      <w:start w:val="1"/>
      <w:numFmt w:val="lowerRoman"/>
      <w:lvlText w:val="%6."/>
      <w:lvlJc w:val="left"/>
      <w:pPr>
        <w:tabs>
          <w:tab w:val="left" w:pos="502"/>
        </w:tabs>
        <w:ind w:left="4102"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4C92F030">
      <w:start w:val="1"/>
      <w:numFmt w:val="decimal"/>
      <w:lvlText w:val="%7."/>
      <w:lvlJc w:val="left"/>
      <w:pPr>
        <w:tabs>
          <w:tab w:val="left" w:pos="502"/>
        </w:tabs>
        <w:ind w:left="482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4E324E">
      <w:start w:val="1"/>
      <w:numFmt w:val="lowerLetter"/>
      <w:lvlText w:val="%8."/>
      <w:lvlJc w:val="left"/>
      <w:pPr>
        <w:tabs>
          <w:tab w:val="left" w:pos="502"/>
        </w:tabs>
        <w:ind w:left="554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F88B98">
      <w:start w:val="1"/>
      <w:numFmt w:val="lowerRoman"/>
      <w:lvlText w:val="%9."/>
      <w:lvlJc w:val="left"/>
      <w:pPr>
        <w:tabs>
          <w:tab w:val="left" w:pos="502"/>
        </w:tabs>
        <w:ind w:left="6262"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1C57CC5"/>
    <w:multiLevelType w:val="hybridMultilevel"/>
    <w:tmpl w:val="DE8C51F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2DE3B4C"/>
    <w:multiLevelType w:val="hybridMultilevel"/>
    <w:tmpl w:val="45C2B9EC"/>
    <w:styleLink w:val="EstiloImportado26"/>
    <w:lvl w:ilvl="0" w:tplc="8856CCA0">
      <w:start w:val="1"/>
      <w:numFmt w:val="bullet"/>
      <w:lvlText w:val=""/>
      <w:lvlJc w:val="left"/>
      <w:pPr>
        <w:tabs>
          <w:tab w:val="num" w:pos="454"/>
        </w:tabs>
        <w:ind w:left="454" w:hanging="284"/>
      </w:pPr>
      <w:rPr>
        <w:rFonts w:ascii="Symbol" w:hAnsi="Symbol" w:hint="default"/>
      </w:rPr>
    </w:lvl>
    <w:lvl w:ilvl="1" w:tplc="C2ACCD76" w:tentative="1">
      <w:start w:val="1"/>
      <w:numFmt w:val="bullet"/>
      <w:lvlText w:val="o"/>
      <w:lvlJc w:val="left"/>
      <w:pPr>
        <w:tabs>
          <w:tab w:val="num" w:pos="1440"/>
        </w:tabs>
        <w:ind w:left="1440" w:hanging="360"/>
      </w:pPr>
      <w:rPr>
        <w:rFonts w:ascii="Courier New" w:hAnsi="Courier New" w:cs="Courier New" w:hint="default"/>
      </w:rPr>
    </w:lvl>
    <w:lvl w:ilvl="2" w:tplc="9EAEE618" w:tentative="1">
      <w:start w:val="1"/>
      <w:numFmt w:val="bullet"/>
      <w:lvlText w:val=""/>
      <w:lvlJc w:val="left"/>
      <w:pPr>
        <w:tabs>
          <w:tab w:val="num" w:pos="2160"/>
        </w:tabs>
        <w:ind w:left="2160" w:hanging="360"/>
      </w:pPr>
      <w:rPr>
        <w:rFonts w:ascii="Wingdings" w:hAnsi="Wingdings" w:hint="default"/>
      </w:rPr>
    </w:lvl>
    <w:lvl w:ilvl="3" w:tplc="E01896D0" w:tentative="1">
      <w:start w:val="1"/>
      <w:numFmt w:val="bullet"/>
      <w:lvlText w:val=""/>
      <w:lvlJc w:val="left"/>
      <w:pPr>
        <w:tabs>
          <w:tab w:val="num" w:pos="2880"/>
        </w:tabs>
        <w:ind w:left="2880" w:hanging="360"/>
      </w:pPr>
      <w:rPr>
        <w:rFonts w:ascii="Symbol" w:hAnsi="Symbol" w:hint="default"/>
      </w:rPr>
    </w:lvl>
    <w:lvl w:ilvl="4" w:tplc="22C07306" w:tentative="1">
      <w:start w:val="1"/>
      <w:numFmt w:val="bullet"/>
      <w:lvlText w:val="o"/>
      <w:lvlJc w:val="left"/>
      <w:pPr>
        <w:tabs>
          <w:tab w:val="num" w:pos="3600"/>
        </w:tabs>
        <w:ind w:left="3600" w:hanging="360"/>
      </w:pPr>
      <w:rPr>
        <w:rFonts w:ascii="Courier New" w:hAnsi="Courier New" w:cs="Courier New" w:hint="default"/>
      </w:rPr>
    </w:lvl>
    <w:lvl w:ilvl="5" w:tplc="49AEF9DE" w:tentative="1">
      <w:start w:val="1"/>
      <w:numFmt w:val="bullet"/>
      <w:lvlText w:val=""/>
      <w:lvlJc w:val="left"/>
      <w:pPr>
        <w:tabs>
          <w:tab w:val="num" w:pos="4320"/>
        </w:tabs>
        <w:ind w:left="4320" w:hanging="360"/>
      </w:pPr>
      <w:rPr>
        <w:rFonts w:ascii="Wingdings" w:hAnsi="Wingdings" w:hint="default"/>
      </w:rPr>
    </w:lvl>
    <w:lvl w:ilvl="6" w:tplc="5098513E" w:tentative="1">
      <w:start w:val="1"/>
      <w:numFmt w:val="bullet"/>
      <w:lvlText w:val=""/>
      <w:lvlJc w:val="left"/>
      <w:pPr>
        <w:tabs>
          <w:tab w:val="num" w:pos="5040"/>
        </w:tabs>
        <w:ind w:left="5040" w:hanging="360"/>
      </w:pPr>
      <w:rPr>
        <w:rFonts w:ascii="Symbol" w:hAnsi="Symbol" w:hint="default"/>
      </w:rPr>
    </w:lvl>
    <w:lvl w:ilvl="7" w:tplc="1F485206" w:tentative="1">
      <w:start w:val="1"/>
      <w:numFmt w:val="bullet"/>
      <w:lvlText w:val="o"/>
      <w:lvlJc w:val="left"/>
      <w:pPr>
        <w:tabs>
          <w:tab w:val="num" w:pos="5760"/>
        </w:tabs>
        <w:ind w:left="5760" w:hanging="360"/>
      </w:pPr>
      <w:rPr>
        <w:rFonts w:ascii="Courier New" w:hAnsi="Courier New" w:cs="Courier New" w:hint="default"/>
      </w:rPr>
    </w:lvl>
    <w:lvl w:ilvl="8" w:tplc="316A3582"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34C1BC0"/>
    <w:multiLevelType w:val="hybridMultilevel"/>
    <w:tmpl w:val="65D2A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4AE3B25"/>
    <w:multiLevelType w:val="hybridMultilevel"/>
    <w:tmpl w:val="6AD4E940"/>
    <w:styleLink w:val="EstiloImportado10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15:restartNumberingAfterBreak="0">
    <w:nsid w:val="358165D8"/>
    <w:multiLevelType w:val="hybridMultilevel"/>
    <w:tmpl w:val="D24068A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62D2939"/>
    <w:multiLevelType w:val="hybridMultilevel"/>
    <w:tmpl w:val="3CF4A84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9AC4345"/>
    <w:multiLevelType w:val="hybridMultilevel"/>
    <w:tmpl w:val="DE5E395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43" w15:restartNumberingAfterBreak="0">
    <w:nsid w:val="3BDE6A2D"/>
    <w:multiLevelType w:val="hybridMultilevel"/>
    <w:tmpl w:val="EAAA20E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D510A39"/>
    <w:multiLevelType w:val="hybridMultilevel"/>
    <w:tmpl w:val="AA8EB4C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E237BE9"/>
    <w:multiLevelType w:val="hybridMultilevel"/>
    <w:tmpl w:val="C26ADA08"/>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19B17EB"/>
    <w:multiLevelType w:val="hybridMultilevel"/>
    <w:tmpl w:val="8794B4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4532433B"/>
    <w:multiLevelType w:val="hybridMultilevel"/>
    <w:tmpl w:val="BD0036CE"/>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6D6309B"/>
    <w:multiLevelType w:val="hybridMultilevel"/>
    <w:tmpl w:val="EAF2D1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46FB40EB"/>
    <w:multiLevelType w:val="multilevel"/>
    <w:tmpl w:val="BE380626"/>
    <w:styleLink w:val="EstiloImportado111"/>
    <w:lvl w:ilvl="0">
      <w:start w:val="4"/>
      <w:numFmt w:val="none"/>
      <w:lvlText w:val="5.1."/>
      <w:lvlJc w:val="left"/>
      <w:pPr>
        <w:tabs>
          <w:tab w:val="num" w:pos="880"/>
        </w:tabs>
        <w:ind w:left="880" w:hanging="528"/>
      </w:pPr>
      <w:rPr>
        <w:rFonts w:hint="default"/>
      </w:rPr>
    </w:lvl>
    <w:lvl w:ilvl="1">
      <w:start w:val="1"/>
      <w:numFmt w:val="none"/>
      <w:lvlText w:val="4.1."/>
      <w:lvlJc w:val="left"/>
      <w:pPr>
        <w:tabs>
          <w:tab w:val="num" w:pos="1234"/>
        </w:tabs>
        <w:ind w:left="1234" w:hanging="525"/>
      </w:pPr>
      <w:rPr>
        <w:rFonts w:ascii="Arial" w:eastAsia="Times New Roman" w:hAnsi="Arial" w:cs="Arial" w:hint="default"/>
      </w:rPr>
    </w:lvl>
    <w:lvl w:ilvl="2">
      <w:start w:val="1"/>
      <w:numFmt w:val="decimal"/>
      <w:lvlText w:val="%1.%2.%3"/>
      <w:lvlJc w:val="left"/>
      <w:pPr>
        <w:tabs>
          <w:tab w:val="num" w:pos="1783"/>
        </w:tabs>
        <w:ind w:left="1783" w:hanging="720"/>
      </w:pPr>
      <w:rPr>
        <w:rFonts w:hint="default"/>
        <w:b w:val="0"/>
      </w:rPr>
    </w:lvl>
    <w:lvl w:ilvl="3">
      <w:start w:val="1"/>
      <w:numFmt w:val="decimal"/>
      <w:lvlText w:val="%1.%2.%3.%4"/>
      <w:lvlJc w:val="left"/>
      <w:pPr>
        <w:tabs>
          <w:tab w:val="num" w:pos="2497"/>
        </w:tabs>
        <w:ind w:left="2497" w:hanging="1080"/>
      </w:pPr>
      <w:rPr>
        <w:rFonts w:hint="default"/>
      </w:rPr>
    </w:lvl>
    <w:lvl w:ilvl="4">
      <w:start w:val="1"/>
      <w:numFmt w:val="decimal"/>
      <w:lvlText w:val="%1.%2.%3.%4.%5"/>
      <w:lvlJc w:val="left"/>
      <w:pPr>
        <w:tabs>
          <w:tab w:val="num" w:pos="2851"/>
        </w:tabs>
        <w:ind w:left="2851"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19"/>
        </w:tabs>
        <w:ind w:left="3919" w:hanging="1440"/>
      </w:pPr>
      <w:rPr>
        <w:rFonts w:hint="default"/>
      </w:rPr>
    </w:lvl>
    <w:lvl w:ilvl="7">
      <w:start w:val="1"/>
      <w:numFmt w:val="decimal"/>
      <w:lvlText w:val="%1.%2.%3.%4.%5.%6.%7.%8"/>
      <w:lvlJc w:val="left"/>
      <w:pPr>
        <w:tabs>
          <w:tab w:val="num" w:pos="4633"/>
        </w:tabs>
        <w:ind w:left="4633" w:hanging="1800"/>
      </w:pPr>
      <w:rPr>
        <w:rFonts w:hint="default"/>
      </w:rPr>
    </w:lvl>
    <w:lvl w:ilvl="8">
      <w:start w:val="1"/>
      <w:numFmt w:val="decimal"/>
      <w:lvlText w:val="%1.%2.%3.%4.%5.%6.%7.%8.%9"/>
      <w:lvlJc w:val="left"/>
      <w:pPr>
        <w:tabs>
          <w:tab w:val="num" w:pos="4987"/>
        </w:tabs>
        <w:ind w:left="4987" w:hanging="1800"/>
      </w:pPr>
      <w:rPr>
        <w:rFonts w:hint="default"/>
      </w:rPr>
    </w:lvl>
  </w:abstractNum>
  <w:abstractNum w:abstractNumId="50" w15:restartNumberingAfterBreak="0">
    <w:nsid w:val="470B3D6B"/>
    <w:multiLevelType w:val="hybridMultilevel"/>
    <w:tmpl w:val="C0A8A08C"/>
    <w:styleLink w:val="EstiloImportado10"/>
    <w:lvl w:ilvl="0" w:tplc="BE08CF64">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6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E3A9986">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3A63BE">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DCDC3A">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0C537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9E7EA4">
      <w:start w:val="1"/>
      <w:numFmt w:val="decimal"/>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441CE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E3788">
      <w:start w:val="1"/>
      <w:numFmt w:val="decimal"/>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90F106">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9FC0AEB"/>
    <w:multiLevelType w:val="hybridMultilevel"/>
    <w:tmpl w:val="0406CA64"/>
    <w:styleLink w:val="EstiloImportado116"/>
    <w:lvl w:ilvl="0" w:tplc="9BD85044">
      <w:start w:val="1"/>
      <w:numFmt w:val="bullet"/>
      <w:lvlText w:val=""/>
      <w:lvlJc w:val="left"/>
      <w:pPr>
        <w:tabs>
          <w:tab w:val="num" w:pos="454"/>
        </w:tabs>
        <w:ind w:left="454" w:hanging="284"/>
      </w:pPr>
      <w:rPr>
        <w:rFonts w:ascii="Symbol" w:hAnsi="Symbol" w:hint="default"/>
      </w:rPr>
    </w:lvl>
    <w:lvl w:ilvl="1" w:tplc="990013A8">
      <w:start w:val="1"/>
      <w:numFmt w:val="bullet"/>
      <w:lvlText w:val=""/>
      <w:lvlJc w:val="left"/>
      <w:pPr>
        <w:tabs>
          <w:tab w:val="num" w:pos="454"/>
        </w:tabs>
        <w:ind w:left="454" w:hanging="227"/>
      </w:pPr>
      <w:rPr>
        <w:rFonts w:ascii="Symbol" w:hAnsi="Symbol" w:hint="default"/>
      </w:rPr>
    </w:lvl>
    <w:lvl w:ilvl="2" w:tplc="6116DE00" w:tentative="1">
      <w:start w:val="1"/>
      <w:numFmt w:val="bullet"/>
      <w:lvlText w:val=""/>
      <w:lvlJc w:val="left"/>
      <w:pPr>
        <w:tabs>
          <w:tab w:val="num" w:pos="2160"/>
        </w:tabs>
        <w:ind w:left="2160" w:hanging="360"/>
      </w:pPr>
      <w:rPr>
        <w:rFonts w:ascii="Wingdings" w:hAnsi="Wingdings" w:hint="default"/>
      </w:rPr>
    </w:lvl>
    <w:lvl w:ilvl="3" w:tplc="5E00AAFA" w:tentative="1">
      <w:start w:val="1"/>
      <w:numFmt w:val="bullet"/>
      <w:lvlText w:val=""/>
      <w:lvlJc w:val="left"/>
      <w:pPr>
        <w:tabs>
          <w:tab w:val="num" w:pos="2880"/>
        </w:tabs>
        <w:ind w:left="2880" w:hanging="360"/>
      </w:pPr>
      <w:rPr>
        <w:rFonts w:ascii="Symbol" w:hAnsi="Symbol" w:hint="default"/>
      </w:rPr>
    </w:lvl>
    <w:lvl w:ilvl="4" w:tplc="CC1A7A22" w:tentative="1">
      <w:start w:val="1"/>
      <w:numFmt w:val="bullet"/>
      <w:lvlText w:val="o"/>
      <w:lvlJc w:val="left"/>
      <w:pPr>
        <w:tabs>
          <w:tab w:val="num" w:pos="3600"/>
        </w:tabs>
        <w:ind w:left="3600" w:hanging="360"/>
      </w:pPr>
      <w:rPr>
        <w:rFonts w:ascii="Courier New" w:hAnsi="Courier New" w:cs="Courier New" w:hint="default"/>
      </w:rPr>
    </w:lvl>
    <w:lvl w:ilvl="5" w:tplc="DD58157C" w:tentative="1">
      <w:start w:val="1"/>
      <w:numFmt w:val="bullet"/>
      <w:lvlText w:val=""/>
      <w:lvlJc w:val="left"/>
      <w:pPr>
        <w:tabs>
          <w:tab w:val="num" w:pos="4320"/>
        </w:tabs>
        <w:ind w:left="4320" w:hanging="360"/>
      </w:pPr>
      <w:rPr>
        <w:rFonts w:ascii="Wingdings" w:hAnsi="Wingdings" w:hint="default"/>
      </w:rPr>
    </w:lvl>
    <w:lvl w:ilvl="6" w:tplc="815C07BE" w:tentative="1">
      <w:start w:val="1"/>
      <w:numFmt w:val="bullet"/>
      <w:lvlText w:val=""/>
      <w:lvlJc w:val="left"/>
      <w:pPr>
        <w:tabs>
          <w:tab w:val="num" w:pos="5040"/>
        </w:tabs>
        <w:ind w:left="5040" w:hanging="360"/>
      </w:pPr>
      <w:rPr>
        <w:rFonts w:ascii="Symbol" w:hAnsi="Symbol" w:hint="default"/>
      </w:rPr>
    </w:lvl>
    <w:lvl w:ilvl="7" w:tplc="65561BA2" w:tentative="1">
      <w:start w:val="1"/>
      <w:numFmt w:val="bullet"/>
      <w:lvlText w:val="o"/>
      <w:lvlJc w:val="left"/>
      <w:pPr>
        <w:tabs>
          <w:tab w:val="num" w:pos="5760"/>
        </w:tabs>
        <w:ind w:left="5760" w:hanging="360"/>
      </w:pPr>
      <w:rPr>
        <w:rFonts w:ascii="Courier New" w:hAnsi="Courier New" w:cs="Courier New" w:hint="default"/>
      </w:rPr>
    </w:lvl>
    <w:lvl w:ilvl="8" w:tplc="9CD068C4"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CD9682E"/>
    <w:multiLevelType w:val="hybridMultilevel"/>
    <w:tmpl w:val="D24068A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CE10D7B"/>
    <w:multiLevelType w:val="hybridMultilevel"/>
    <w:tmpl w:val="310871A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F3148A5"/>
    <w:multiLevelType w:val="hybridMultilevel"/>
    <w:tmpl w:val="3CE23DFA"/>
    <w:lvl w:ilvl="0" w:tplc="04160001">
      <w:start w:val="1"/>
      <w:numFmt w:val="bullet"/>
      <w:lvlText w:val=""/>
      <w:lvlJc w:val="left"/>
      <w:pPr>
        <w:tabs>
          <w:tab w:val="num" w:pos="720"/>
        </w:tabs>
        <w:ind w:left="720" w:hanging="360"/>
      </w:pPr>
      <w:rPr>
        <w:rFonts w:ascii="Symbol" w:hAnsi="Symbol" w:hint="default"/>
      </w:rPr>
    </w:lvl>
    <w:lvl w:ilvl="1" w:tplc="080E796A">
      <w:numFmt w:val="bullet"/>
      <w:lvlText w:val="-"/>
      <w:lvlJc w:val="left"/>
      <w:pPr>
        <w:tabs>
          <w:tab w:val="num" w:pos="1500"/>
        </w:tabs>
        <w:ind w:left="1500" w:hanging="360"/>
      </w:pPr>
      <w:rPr>
        <w:rFonts w:ascii="Times New Roman" w:eastAsia="Times New Roman" w:hAnsi="Times New Roman" w:cs="Times New Roman"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5055081A"/>
    <w:multiLevelType w:val="hybridMultilevel"/>
    <w:tmpl w:val="EFEE2FCC"/>
    <w:styleLink w:val="EstiloImportado3"/>
    <w:lvl w:ilvl="0" w:tplc="01B276FC">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09293F2">
      <w:start w:val="1"/>
      <w:numFmt w:val="decimal"/>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3AFAF220">
      <w:start w:val="1"/>
      <w:numFmt w:val="decimal"/>
      <w:lvlText w:val="%3."/>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71F8A090">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1B0FA32">
      <w:start w:val="1"/>
      <w:numFmt w:val="decimal"/>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FF64B0A">
      <w:start w:val="1"/>
      <w:numFmt w:val="decimal"/>
      <w:lvlText w:val="%6."/>
      <w:lvlJc w:val="left"/>
      <w:pPr>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33628F4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B4A490">
      <w:start w:val="1"/>
      <w:numFmt w:val="decimal"/>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B4024A4A">
      <w:start w:val="1"/>
      <w:numFmt w:val="decimal"/>
      <w:lvlText w:val="%9."/>
      <w:lvlJc w:val="left"/>
      <w:pPr>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52D04BFD"/>
    <w:multiLevelType w:val="multilevel"/>
    <w:tmpl w:val="DBA4AD22"/>
    <w:styleLink w:val="Estilo125"/>
    <w:lvl w:ilvl="0">
      <w:start w:val="1"/>
      <w:numFmt w:val="decimal"/>
      <w:lvlText w:val="%1"/>
      <w:lvlJc w:val="left"/>
      <w:pPr>
        <w:ind w:left="1061" w:hanging="721"/>
      </w:pPr>
      <w:rPr>
        <w:rFonts w:hint="default"/>
        <w:lang w:val="pt-PT" w:eastAsia="en-US" w:bidi="ar-SA"/>
      </w:rPr>
    </w:lvl>
    <w:lvl w:ilvl="1">
      <w:start w:val="5"/>
      <w:numFmt w:val="decimal"/>
      <w:lvlText w:val="%1.%2"/>
      <w:lvlJc w:val="left"/>
      <w:pPr>
        <w:ind w:left="1061" w:hanging="721"/>
      </w:pPr>
      <w:rPr>
        <w:rFonts w:hint="default"/>
        <w:lang w:val="pt-PT" w:eastAsia="en-US" w:bidi="ar-SA"/>
      </w:rPr>
    </w:lvl>
    <w:lvl w:ilvl="2">
      <w:start w:val="1"/>
      <w:numFmt w:val="decimal"/>
      <w:lvlText w:val="%1.%2.%3."/>
      <w:lvlJc w:val="left"/>
      <w:pPr>
        <w:ind w:left="1061" w:hanging="721"/>
      </w:pPr>
      <w:rPr>
        <w:rFonts w:ascii="Arial" w:eastAsia="Arial" w:hAnsi="Arial" w:cs="Arial" w:hint="default"/>
        <w:b/>
        <w:bCs/>
        <w:w w:val="100"/>
        <w:sz w:val="24"/>
        <w:szCs w:val="24"/>
        <w:lang w:val="pt-PT" w:eastAsia="en-US" w:bidi="ar-SA"/>
      </w:rPr>
    </w:lvl>
    <w:lvl w:ilvl="3">
      <w:start w:val="1"/>
      <w:numFmt w:val="upperRoman"/>
      <w:lvlText w:val="%4."/>
      <w:lvlJc w:val="left"/>
      <w:pPr>
        <w:ind w:left="1421" w:hanging="494"/>
        <w:jc w:val="right"/>
      </w:pPr>
      <w:rPr>
        <w:rFonts w:ascii="Arial MT" w:eastAsia="Arial MT" w:hAnsi="Arial MT" w:cs="Arial MT" w:hint="default"/>
        <w:w w:val="100"/>
        <w:sz w:val="24"/>
        <w:szCs w:val="24"/>
        <w:lang w:val="pt-PT" w:eastAsia="en-US" w:bidi="ar-SA"/>
      </w:rPr>
    </w:lvl>
    <w:lvl w:ilvl="4">
      <w:numFmt w:val="bullet"/>
      <w:lvlText w:val="•"/>
      <w:lvlJc w:val="left"/>
      <w:pPr>
        <w:ind w:left="4132" w:hanging="494"/>
      </w:pPr>
      <w:rPr>
        <w:rFonts w:hint="default"/>
        <w:lang w:val="pt-PT" w:eastAsia="en-US" w:bidi="ar-SA"/>
      </w:rPr>
    </w:lvl>
    <w:lvl w:ilvl="5">
      <w:numFmt w:val="bullet"/>
      <w:lvlText w:val="•"/>
      <w:lvlJc w:val="left"/>
      <w:pPr>
        <w:ind w:left="5035" w:hanging="494"/>
      </w:pPr>
      <w:rPr>
        <w:rFonts w:hint="default"/>
        <w:lang w:val="pt-PT" w:eastAsia="en-US" w:bidi="ar-SA"/>
      </w:rPr>
    </w:lvl>
    <w:lvl w:ilvl="6">
      <w:numFmt w:val="bullet"/>
      <w:lvlText w:val="•"/>
      <w:lvlJc w:val="left"/>
      <w:pPr>
        <w:ind w:left="5938" w:hanging="494"/>
      </w:pPr>
      <w:rPr>
        <w:rFonts w:hint="default"/>
        <w:lang w:val="pt-PT" w:eastAsia="en-US" w:bidi="ar-SA"/>
      </w:rPr>
    </w:lvl>
    <w:lvl w:ilvl="7">
      <w:numFmt w:val="bullet"/>
      <w:lvlText w:val="•"/>
      <w:lvlJc w:val="left"/>
      <w:pPr>
        <w:ind w:left="6841" w:hanging="494"/>
      </w:pPr>
      <w:rPr>
        <w:rFonts w:hint="default"/>
        <w:lang w:val="pt-PT" w:eastAsia="en-US" w:bidi="ar-SA"/>
      </w:rPr>
    </w:lvl>
    <w:lvl w:ilvl="8">
      <w:numFmt w:val="bullet"/>
      <w:lvlText w:val="•"/>
      <w:lvlJc w:val="left"/>
      <w:pPr>
        <w:ind w:left="7744" w:hanging="494"/>
      </w:pPr>
      <w:rPr>
        <w:rFonts w:hint="default"/>
        <w:lang w:val="pt-PT" w:eastAsia="en-US" w:bidi="ar-SA"/>
      </w:rPr>
    </w:lvl>
  </w:abstractNum>
  <w:abstractNum w:abstractNumId="57" w15:restartNumberingAfterBreak="0">
    <w:nsid w:val="5780136C"/>
    <w:multiLevelType w:val="hybridMultilevel"/>
    <w:tmpl w:val="D24068A2"/>
    <w:lvl w:ilvl="0" w:tplc="04160001">
      <w:start w:val="1"/>
      <w:numFmt w:val="bullet"/>
      <w:lvlText w:val=""/>
      <w:lvlJc w:val="left"/>
      <w:pPr>
        <w:tabs>
          <w:tab w:val="num" w:pos="720"/>
        </w:tabs>
        <w:ind w:left="720" w:hanging="360"/>
      </w:pPr>
      <w:rPr>
        <w:rFonts w:ascii="Symbol" w:hAnsi="Symbol" w:hint="default"/>
      </w:rPr>
    </w:lvl>
    <w:lvl w:ilvl="1" w:tplc="04160001">
      <w:start w:val="1"/>
      <w:numFmt w:val="bullet"/>
      <w:lvlText w:val=""/>
      <w:lvlJc w:val="left"/>
      <w:pPr>
        <w:tabs>
          <w:tab w:val="num" w:pos="1440"/>
        </w:tabs>
        <w:ind w:left="1440" w:hanging="360"/>
      </w:pPr>
      <w:rPr>
        <w:rFonts w:ascii="Symbol" w:hAnsi="Symbol"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95B47CE"/>
    <w:multiLevelType w:val="hybridMultilevel"/>
    <w:tmpl w:val="67F813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5B3374ED"/>
    <w:multiLevelType w:val="hybridMultilevel"/>
    <w:tmpl w:val="D24068A2"/>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5147F5"/>
    <w:multiLevelType w:val="multilevel"/>
    <w:tmpl w:val="4158502E"/>
    <w:styleLink w:val="Estilo111"/>
    <w:lvl w:ilvl="0">
      <w:start w:val="4"/>
      <w:numFmt w:val="decimal"/>
      <w:lvlText w:val="%1"/>
      <w:lvlJc w:val="left"/>
      <w:pPr>
        <w:ind w:left="525" w:hanging="525"/>
      </w:pPr>
      <w:rPr>
        <w:rFonts w:hint="default"/>
      </w:rPr>
    </w:lvl>
    <w:lvl w:ilvl="1">
      <w:start w:val="4"/>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63015D93"/>
    <w:multiLevelType w:val="hybridMultilevel"/>
    <w:tmpl w:val="AE14CB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2" w15:restartNumberingAfterBreak="0">
    <w:nsid w:val="63964F13"/>
    <w:multiLevelType w:val="hybridMultilevel"/>
    <w:tmpl w:val="919EEB96"/>
    <w:lvl w:ilvl="0" w:tplc="04090001">
      <w:start w:val="1"/>
      <w:numFmt w:val="bullet"/>
      <w:lvlText w:val=""/>
      <w:lvlJc w:val="left"/>
      <w:pPr>
        <w:tabs>
          <w:tab w:val="num" w:pos="502"/>
        </w:tabs>
        <w:ind w:left="502" w:hanging="360"/>
      </w:pPr>
      <w:rPr>
        <w:rFonts w:ascii="Symbol" w:hAnsi="Symbol" w:hint="default"/>
        <w:b w:val="0"/>
        <w:i w:val="0"/>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64D63716"/>
    <w:multiLevelType w:val="singleLevel"/>
    <w:tmpl w:val="738C2C78"/>
    <w:styleLink w:val="EstiloImportado17"/>
    <w:lvl w:ilvl="0">
      <w:start w:val="1"/>
      <w:numFmt w:val="upperRoman"/>
      <w:lvlText w:val="%1-"/>
      <w:lvlJc w:val="left"/>
      <w:pPr>
        <w:tabs>
          <w:tab w:val="num" w:pos="720"/>
        </w:tabs>
        <w:ind w:left="720" w:hanging="720"/>
      </w:pPr>
      <w:rPr>
        <w:rFonts w:hint="default"/>
      </w:rPr>
    </w:lvl>
  </w:abstractNum>
  <w:abstractNum w:abstractNumId="64" w15:restartNumberingAfterBreak="0">
    <w:nsid w:val="65E13E2B"/>
    <w:multiLevelType w:val="hybridMultilevel"/>
    <w:tmpl w:val="94A2B004"/>
    <w:lvl w:ilvl="0" w:tplc="8B6ADC70">
      <w:start w:val="1"/>
      <w:numFmt w:val="bullet"/>
      <w:lvlText w:val=""/>
      <w:lvlJc w:val="left"/>
      <w:pPr>
        <w:tabs>
          <w:tab w:val="num" w:pos="720"/>
        </w:tabs>
        <w:ind w:left="720" w:hanging="360"/>
      </w:pPr>
      <w:rPr>
        <w:rFonts w:ascii="Symbol" w:hAnsi="Symbol" w:hint="default"/>
        <w:sz w:val="22"/>
      </w:rPr>
    </w:lvl>
    <w:lvl w:ilvl="1" w:tplc="04160003">
      <w:start w:val="1"/>
      <w:numFmt w:val="bullet"/>
      <w:lvlText w:val="o"/>
      <w:lvlJc w:val="left"/>
      <w:pPr>
        <w:tabs>
          <w:tab w:val="num" w:pos="1440"/>
        </w:tabs>
        <w:ind w:left="1440" w:hanging="360"/>
      </w:pPr>
      <w:rPr>
        <w:rFonts w:ascii="Courier New" w:hAnsi="Courier New" w:cs="Courier New" w:hint="default"/>
        <w:sz w:val="22"/>
      </w:rPr>
    </w:lvl>
    <w:lvl w:ilvl="2" w:tplc="04090001">
      <w:start w:val="1"/>
      <w:numFmt w:val="bullet"/>
      <w:lvlText w:val=""/>
      <w:lvlJc w:val="left"/>
      <w:pPr>
        <w:tabs>
          <w:tab w:val="num" w:pos="2160"/>
        </w:tabs>
        <w:ind w:left="2160" w:hanging="360"/>
      </w:pPr>
      <w:rPr>
        <w:rFonts w:ascii="Symbol" w:hAnsi="Symbol" w:hint="default"/>
        <w:sz w:val="22"/>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6B16AFB"/>
    <w:multiLevelType w:val="hybridMultilevel"/>
    <w:tmpl w:val="AD74EC6A"/>
    <w:lvl w:ilvl="0" w:tplc="0DAE30BE">
      <w:start w:val="1"/>
      <w:numFmt w:val="bullet"/>
      <w:pStyle w:val="Marcador2"/>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79C13CB"/>
    <w:multiLevelType w:val="hybridMultilevel"/>
    <w:tmpl w:val="FE68A53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C5549A3"/>
    <w:multiLevelType w:val="hybridMultilevel"/>
    <w:tmpl w:val="8368C62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FA4302B"/>
    <w:multiLevelType w:val="hybridMultilevel"/>
    <w:tmpl w:val="544445B4"/>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69" w15:restartNumberingAfterBreak="0">
    <w:nsid w:val="6FD91FB3"/>
    <w:multiLevelType w:val="multilevel"/>
    <w:tmpl w:val="0416001F"/>
    <w:styleLink w:val="Estilo11"/>
    <w:lvl w:ilvl="0">
      <w:start w:val="3"/>
      <w:numFmt w:val="decimal"/>
      <w:lvlText w:val="%1."/>
      <w:lvlJc w:val="left"/>
      <w:pPr>
        <w:ind w:left="360" w:hanging="360"/>
      </w:pPr>
      <w:rPr>
        <w:rFonts w:ascii="Arial" w:hAnsi="Arial"/>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4E8308D"/>
    <w:multiLevelType w:val="hybridMultilevel"/>
    <w:tmpl w:val="9418F4C8"/>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71" w15:restartNumberingAfterBreak="0">
    <w:nsid w:val="761D79F9"/>
    <w:multiLevelType w:val="hybridMultilevel"/>
    <w:tmpl w:val="42D41BA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98B27C8"/>
    <w:multiLevelType w:val="hybridMultilevel"/>
    <w:tmpl w:val="A2AC3226"/>
    <w:name w:val="WW8Num63"/>
    <w:lvl w:ilvl="0" w:tplc="0416000B">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73" w15:restartNumberingAfterBreak="0">
    <w:nsid w:val="79E47332"/>
    <w:multiLevelType w:val="hybridMultilevel"/>
    <w:tmpl w:val="20363D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4" w15:restartNumberingAfterBreak="0">
    <w:nsid w:val="7C1B681D"/>
    <w:multiLevelType w:val="hybridMultilevel"/>
    <w:tmpl w:val="BF7A40BC"/>
    <w:styleLink w:val="EstiloImportado19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C46685F"/>
    <w:multiLevelType w:val="hybridMultilevel"/>
    <w:tmpl w:val="AEE63DC8"/>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76" w15:restartNumberingAfterBreak="0">
    <w:nsid w:val="7D073D31"/>
    <w:multiLevelType w:val="hybridMultilevel"/>
    <w:tmpl w:val="D24068A2"/>
    <w:lvl w:ilvl="0" w:tplc="04160003">
      <w:start w:val="1"/>
      <w:numFmt w:val="bullet"/>
      <w:lvlText w:val="o"/>
      <w:lvlJc w:val="left"/>
      <w:pPr>
        <w:tabs>
          <w:tab w:val="num" w:pos="720"/>
        </w:tabs>
        <w:ind w:left="720" w:hanging="360"/>
      </w:pPr>
      <w:rPr>
        <w:rFonts w:ascii="Courier New" w:hAnsi="Courier New"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A65E5"/>
    <w:multiLevelType w:val="hybridMultilevel"/>
    <w:tmpl w:val="68D659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5"/>
  </w:num>
  <w:num w:numId="2">
    <w:abstractNumId w:val="56"/>
  </w:num>
  <w:num w:numId="3">
    <w:abstractNumId w:val="28"/>
  </w:num>
  <w:num w:numId="4">
    <w:abstractNumId w:val="17"/>
  </w:num>
  <w:num w:numId="5">
    <w:abstractNumId w:val="55"/>
  </w:num>
  <w:num w:numId="6">
    <w:abstractNumId w:val="34"/>
  </w:num>
  <w:num w:numId="7">
    <w:abstractNumId w:val="35"/>
  </w:num>
  <w:num w:numId="8">
    <w:abstractNumId w:val="69"/>
  </w:num>
  <w:num w:numId="9">
    <w:abstractNumId w:val="49"/>
  </w:num>
  <w:num w:numId="10">
    <w:abstractNumId w:val="60"/>
  </w:num>
  <w:num w:numId="11">
    <w:abstractNumId w:val="63"/>
  </w:num>
  <w:num w:numId="12">
    <w:abstractNumId w:val="37"/>
  </w:num>
  <w:num w:numId="13">
    <w:abstractNumId w:val="10"/>
  </w:num>
  <w:num w:numId="14">
    <w:abstractNumId w:val="51"/>
  </w:num>
  <w:num w:numId="15">
    <w:abstractNumId w:val="74"/>
  </w:num>
  <w:num w:numId="16">
    <w:abstractNumId w:val="65"/>
  </w:num>
  <w:num w:numId="17">
    <w:abstractNumId w:val="39"/>
  </w:num>
  <w:num w:numId="18">
    <w:abstractNumId w:val="24"/>
  </w:num>
  <w:num w:numId="19">
    <w:abstractNumId w:val="50"/>
  </w:num>
  <w:num w:numId="20">
    <w:abstractNumId w:val="8"/>
  </w:num>
  <w:num w:numId="21">
    <w:abstractNumId w:val="75"/>
  </w:num>
  <w:num w:numId="22">
    <w:abstractNumId w:val="12"/>
  </w:num>
  <w:num w:numId="23">
    <w:abstractNumId w:val="42"/>
  </w:num>
  <w:num w:numId="24">
    <w:abstractNumId w:val="11"/>
  </w:num>
  <w:num w:numId="25">
    <w:abstractNumId w:val="48"/>
  </w:num>
  <w:num w:numId="26">
    <w:abstractNumId w:val="70"/>
  </w:num>
  <w:num w:numId="27">
    <w:abstractNumId w:val="7"/>
  </w:num>
  <w:num w:numId="28">
    <w:abstractNumId w:val="29"/>
  </w:num>
  <w:num w:numId="29">
    <w:abstractNumId w:val="46"/>
  </w:num>
  <w:num w:numId="30">
    <w:abstractNumId w:val="19"/>
  </w:num>
  <w:num w:numId="31">
    <w:abstractNumId w:val="68"/>
  </w:num>
  <w:num w:numId="32">
    <w:abstractNumId w:val="23"/>
  </w:num>
  <w:num w:numId="33">
    <w:abstractNumId w:val="32"/>
  </w:num>
  <w:num w:numId="34">
    <w:abstractNumId w:val="73"/>
  </w:num>
  <w:num w:numId="35">
    <w:abstractNumId w:val="21"/>
  </w:num>
  <w:num w:numId="36">
    <w:abstractNumId w:val="53"/>
  </w:num>
  <w:num w:numId="37">
    <w:abstractNumId w:val="54"/>
  </w:num>
  <w:num w:numId="38">
    <w:abstractNumId w:val="40"/>
  </w:num>
  <w:num w:numId="39">
    <w:abstractNumId w:val="57"/>
  </w:num>
  <w:num w:numId="40">
    <w:abstractNumId w:val="52"/>
  </w:num>
  <w:num w:numId="41">
    <w:abstractNumId w:val="14"/>
  </w:num>
  <w:num w:numId="42">
    <w:abstractNumId w:val="59"/>
  </w:num>
  <w:num w:numId="43">
    <w:abstractNumId w:val="76"/>
  </w:num>
  <w:num w:numId="44">
    <w:abstractNumId w:val="71"/>
  </w:num>
  <w:num w:numId="45">
    <w:abstractNumId w:val="44"/>
  </w:num>
  <w:num w:numId="46">
    <w:abstractNumId w:val="26"/>
  </w:num>
  <w:num w:numId="47">
    <w:abstractNumId w:val="31"/>
  </w:num>
  <w:num w:numId="48">
    <w:abstractNumId w:val="33"/>
  </w:num>
  <w:num w:numId="49">
    <w:abstractNumId w:val="27"/>
  </w:num>
  <w:num w:numId="50">
    <w:abstractNumId w:val="43"/>
  </w:num>
  <w:num w:numId="51">
    <w:abstractNumId w:val="22"/>
  </w:num>
  <w:num w:numId="52">
    <w:abstractNumId w:val="67"/>
  </w:num>
  <w:num w:numId="53">
    <w:abstractNumId w:val="47"/>
  </w:num>
  <w:num w:numId="54">
    <w:abstractNumId w:val="45"/>
  </w:num>
  <w:num w:numId="55">
    <w:abstractNumId w:val="36"/>
  </w:num>
  <w:num w:numId="56">
    <w:abstractNumId w:val="66"/>
  </w:num>
  <w:num w:numId="57">
    <w:abstractNumId w:val="41"/>
  </w:num>
  <w:num w:numId="58">
    <w:abstractNumId w:val="18"/>
  </w:num>
  <w:num w:numId="59">
    <w:abstractNumId w:val="30"/>
  </w:num>
  <w:num w:numId="60">
    <w:abstractNumId w:val="16"/>
  </w:num>
  <w:num w:numId="61">
    <w:abstractNumId w:val="62"/>
  </w:num>
  <w:num w:numId="62">
    <w:abstractNumId w:val="38"/>
  </w:num>
  <w:num w:numId="63">
    <w:abstractNumId w:val="64"/>
  </w:num>
  <w:num w:numId="64">
    <w:abstractNumId w:val="13"/>
  </w:num>
  <w:num w:numId="65">
    <w:abstractNumId w:val="15"/>
  </w:num>
  <w:num w:numId="66">
    <w:abstractNumId w:val="77"/>
  </w:num>
  <w:num w:numId="67">
    <w:abstractNumId w:val="20"/>
  </w:num>
  <w:num w:numId="68">
    <w:abstractNumId w:val="61"/>
  </w:num>
  <w:num w:numId="69">
    <w:abstractNumId w:val="5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63F"/>
    <w:rsid w:val="00595DFA"/>
    <w:rsid w:val="006C27A7"/>
    <w:rsid w:val="00A1263F"/>
    <w:rsid w:val="00BB7248"/>
    <w:rsid w:val="00DC29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9B936E-5F12-484C-9609-103A98CA7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pt-BR" w:eastAsia="en-US" w:bidi="ar-SA"/>
      </w:rPr>
    </w:rPrDefault>
    <w:pPrDefault>
      <w:pPr>
        <w:spacing w:after="120"/>
        <w:jc w:val="both"/>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95DFA"/>
    <w:pPr>
      <w:widowControl w:val="0"/>
      <w:autoSpaceDE w:val="0"/>
      <w:autoSpaceDN w:val="0"/>
      <w:spacing w:after="0"/>
      <w:jc w:val="left"/>
    </w:pPr>
    <w:rPr>
      <w:rFonts w:ascii="Arial MT" w:eastAsia="Arial MT" w:hAnsi="Arial MT" w:cs="Arial MT"/>
      <w:sz w:val="22"/>
      <w:lang w:val="pt-PT"/>
    </w:rPr>
  </w:style>
  <w:style w:type="paragraph" w:styleId="Ttulo1">
    <w:name w:val="heading 1"/>
    <w:basedOn w:val="Normal"/>
    <w:link w:val="Ttulo1Char"/>
    <w:qFormat/>
    <w:rsid w:val="00595DFA"/>
    <w:pPr>
      <w:ind w:left="1153" w:right="1175"/>
      <w:jc w:val="center"/>
      <w:outlineLvl w:val="0"/>
    </w:pPr>
    <w:rPr>
      <w:rFonts w:ascii="Arial" w:eastAsia="Arial" w:hAnsi="Arial" w:cs="Arial"/>
      <w:b/>
      <w:bCs/>
      <w:sz w:val="44"/>
      <w:szCs w:val="44"/>
    </w:rPr>
  </w:style>
  <w:style w:type="paragraph" w:styleId="Ttulo2">
    <w:name w:val="heading 2"/>
    <w:basedOn w:val="Normal"/>
    <w:link w:val="Ttulo2Char"/>
    <w:qFormat/>
    <w:rsid w:val="00595DFA"/>
    <w:pPr>
      <w:ind w:left="1153" w:hanging="2434"/>
      <w:outlineLvl w:val="1"/>
    </w:pPr>
    <w:rPr>
      <w:rFonts w:ascii="Arial" w:eastAsia="Arial" w:hAnsi="Arial" w:cs="Arial"/>
      <w:b/>
      <w:bCs/>
      <w:sz w:val="40"/>
      <w:szCs w:val="40"/>
    </w:rPr>
  </w:style>
  <w:style w:type="paragraph" w:styleId="Ttulo3">
    <w:name w:val="heading 3"/>
    <w:basedOn w:val="Normal"/>
    <w:link w:val="Ttulo3Char"/>
    <w:qFormat/>
    <w:rsid w:val="00595DFA"/>
    <w:pPr>
      <w:spacing w:before="91"/>
      <w:ind w:left="861"/>
      <w:outlineLvl w:val="2"/>
    </w:pPr>
    <w:rPr>
      <w:rFonts w:ascii="Arial" w:eastAsia="Arial" w:hAnsi="Arial" w:cs="Arial"/>
      <w:b/>
      <w:bCs/>
      <w:sz w:val="28"/>
      <w:szCs w:val="28"/>
    </w:rPr>
  </w:style>
  <w:style w:type="paragraph" w:styleId="Ttulo4">
    <w:name w:val="heading 4"/>
    <w:basedOn w:val="Normal"/>
    <w:link w:val="Ttulo4Char"/>
    <w:qFormat/>
    <w:rsid w:val="00595DFA"/>
    <w:pPr>
      <w:ind w:left="1146" w:hanging="233"/>
      <w:outlineLvl w:val="3"/>
    </w:pPr>
    <w:rPr>
      <w:sz w:val="26"/>
      <w:szCs w:val="26"/>
    </w:rPr>
  </w:style>
  <w:style w:type="paragraph" w:styleId="Ttulo5">
    <w:name w:val="heading 5"/>
    <w:aliases w:val=" Char2, Char21"/>
    <w:basedOn w:val="Normal"/>
    <w:link w:val="Ttulo5Char"/>
    <w:qFormat/>
    <w:rsid w:val="00595DFA"/>
    <w:pPr>
      <w:ind w:left="1046"/>
      <w:outlineLvl w:val="4"/>
    </w:pPr>
    <w:rPr>
      <w:rFonts w:ascii="Arial" w:eastAsia="Arial" w:hAnsi="Arial" w:cs="Arial"/>
      <w:b/>
      <w:bCs/>
      <w:sz w:val="24"/>
      <w:szCs w:val="24"/>
    </w:rPr>
  </w:style>
  <w:style w:type="paragraph" w:styleId="Ttulo6">
    <w:name w:val="heading 6"/>
    <w:basedOn w:val="Normal"/>
    <w:next w:val="Normal"/>
    <w:link w:val="Ttulo6Char"/>
    <w:qFormat/>
    <w:rsid w:val="00595DFA"/>
    <w:pPr>
      <w:keepNext/>
      <w:widowControl/>
      <w:autoSpaceDE/>
      <w:autoSpaceDN/>
      <w:spacing w:before="240" w:after="240"/>
      <w:jc w:val="center"/>
      <w:outlineLvl w:val="5"/>
    </w:pPr>
    <w:rPr>
      <w:rFonts w:ascii="Arial Narrow" w:eastAsia="Batang" w:hAnsi="Arial Narrow" w:cs="Times New Roman"/>
      <w:sz w:val="24"/>
      <w:szCs w:val="20"/>
      <w:lang w:val="pt-BR" w:eastAsia="pt-BR"/>
    </w:rPr>
  </w:style>
  <w:style w:type="paragraph" w:styleId="Ttulo7">
    <w:name w:val="heading 7"/>
    <w:basedOn w:val="Normal"/>
    <w:next w:val="Normal"/>
    <w:link w:val="Ttulo7Char"/>
    <w:unhideWhenUsed/>
    <w:qFormat/>
    <w:rsid w:val="00595DFA"/>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har"/>
    <w:unhideWhenUsed/>
    <w:qFormat/>
    <w:rsid w:val="00595DF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 Char"/>
    <w:basedOn w:val="Normal"/>
    <w:next w:val="Normal"/>
    <w:link w:val="Ttulo9Char"/>
    <w:uiPriority w:val="9"/>
    <w:unhideWhenUsed/>
    <w:qFormat/>
    <w:rsid w:val="00595D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95DFA"/>
    <w:rPr>
      <w:rFonts w:eastAsia="Arial" w:cs="Arial"/>
      <w:b/>
      <w:bCs/>
      <w:sz w:val="44"/>
      <w:szCs w:val="44"/>
      <w:lang w:val="pt-PT"/>
    </w:rPr>
  </w:style>
  <w:style w:type="character" w:customStyle="1" w:styleId="Ttulo2Char">
    <w:name w:val="Título 2 Char"/>
    <w:basedOn w:val="Fontepargpadro"/>
    <w:link w:val="Ttulo2"/>
    <w:rsid w:val="00595DFA"/>
    <w:rPr>
      <w:rFonts w:eastAsia="Arial" w:cs="Arial"/>
      <w:b/>
      <w:bCs/>
      <w:sz w:val="40"/>
      <w:szCs w:val="40"/>
      <w:lang w:val="pt-PT"/>
    </w:rPr>
  </w:style>
  <w:style w:type="character" w:customStyle="1" w:styleId="Ttulo3Char">
    <w:name w:val="Título 3 Char"/>
    <w:basedOn w:val="Fontepargpadro"/>
    <w:link w:val="Ttulo3"/>
    <w:rsid w:val="00595DFA"/>
    <w:rPr>
      <w:rFonts w:eastAsia="Arial" w:cs="Arial"/>
      <w:b/>
      <w:bCs/>
      <w:sz w:val="28"/>
      <w:szCs w:val="28"/>
      <w:lang w:val="pt-PT"/>
    </w:rPr>
  </w:style>
  <w:style w:type="character" w:customStyle="1" w:styleId="Ttulo4Char">
    <w:name w:val="Título 4 Char"/>
    <w:basedOn w:val="Fontepargpadro"/>
    <w:link w:val="Ttulo4"/>
    <w:rsid w:val="00595DFA"/>
    <w:rPr>
      <w:rFonts w:ascii="Arial MT" w:eastAsia="Arial MT" w:hAnsi="Arial MT" w:cs="Arial MT"/>
      <w:sz w:val="26"/>
      <w:szCs w:val="26"/>
      <w:lang w:val="pt-PT"/>
    </w:rPr>
  </w:style>
  <w:style w:type="character" w:customStyle="1" w:styleId="Ttulo5Char">
    <w:name w:val="Título 5 Char"/>
    <w:aliases w:val=" Char2 Char, Char21 Char"/>
    <w:basedOn w:val="Fontepargpadro"/>
    <w:link w:val="Ttulo5"/>
    <w:rsid w:val="00595DFA"/>
    <w:rPr>
      <w:rFonts w:eastAsia="Arial" w:cs="Arial"/>
      <w:b/>
      <w:bCs/>
      <w:szCs w:val="24"/>
      <w:lang w:val="pt-PT"/>
    </w:rPr>
  </w:style>
  <w:style w:type="character" w:customStyle="1" w:styleId="Ttulo6Char">
    <w:name w:val="Título 6 Char"/>
    <w:basedOn w:val="Fontepargpadro"/>
    <w:link w:val="Ttulo6"/>
    <w:rsid w:val="00595DFA"/>
    <w:rPr>
      <w:rFonts w:ascii="Arial Narrow" w:eastAsia="Batang" w:hAnsi="Arial Narrow" w:cs="Times New Roman"/>
      <w:szCs w:val="20"/>
      <w:lang w:eastAsia="pt-BR"/>
    </w:rPr>
  </w:style>
  <w:style w:type="character" w:customStyle="1" w:styleId="Ttulo7Char">
    <w:name w:val="Título 7 Char"/>
    <w:basedOn w:val="Fontepargpadro"/>
    <w:link w:val="Ttulo7"/>
    <w:rsid w:val="00595DFA"/>
    <w:rPr>
      <w:rFonts w:asciiTheme="majorHAnsi" w:eastAsiaTheme="majorEastAsia" w:hAnsiTheme="majorHAnsi" w:cstheme="majorBidi"/>
      <w:i/>
      <w:iCs/>
      <w:color w:val="1F4D78" w:themeColor="accent1" w:themeShade="7F"/>
      <w:sz w:val="22"/>
      <w:lang w:val="pt-PT"/>
    </w:rPr>
  </w:style>
  <w:style w:type="character" w:customStyle="1" w:styleId="Ttulo8Char">
    <w:name w:val="Título 8 Char"/>
    <w:basedOn w:val="Fontepargpadro"/>
    <w:link w:val="Ttulo8"/>
    <w:rsid w:val="00595DFA"/>
    <w:rPr>
      <w:rFonts w:asciiTheme="majorHAnsi" w:eastAsiaTheme="majorEastAsia" w:hAnsiTheme="majorHAnsi" w:cstheme="majorBidi"/>
      <w:color w:val="272727" w:themeColor="text1" w:themeTint="D8"/>
      <w:sz w:val="21"/>
      <w:szCs w:val="21"/>
      <w:lang w:val="pt-PT"/>
    </w:rPr>
  </w:style>
  <w:style w:type="character" w:customStyle="1" w:styleId="Ttulo9Char">
    <w:name w:val="Título 9 Char"/>
    <w:aliases w:val=" Char Char"/>
    <w:basedOn w:val="Fontepargpadro"/>
    <w:link w:val="Ttulo9"/>
    <w:uiPriority w:val="9"/>
    <w:rsid w:val="00595DFA"/>
    <w:rPr>
      <w:rFonts w:asciiTheme="majorHAnsi" w:eastAsiaTheme="majorEastAsia" w:hAnsiTheme="majorHAnsi" w:cstheme="majorBidi"/>
      <w:i/>
      <w:iCs/>
      <w:color w:val="272727" w:themeColor="text1" w:themeTint="D8"/>
      <w:sz w:val="21"/>
      <w:szCs w:val="21"/>
      <w:lang w:val="pt-PT"/>
    </w:rPr>
  </w:style>
  <w:style w:type="table" w:customStyle="1" w:styleId="TableNormal">
    <w:name w:val="Table Normal"/>
    <w:uiPriority w:val="2"/>
    <w:semiHidden/>
    <w:unhideWhenUsed/>
    <w:qFormat/>
    <w:rsid w:val="00595DFA"/>
    <w:pPr>
      <w:widowControl w:val="0"/>
      <w:autoSpaceDE w:val="0"/>
      <w:autoSpaceDN w:val="0"/>
      <w:spacing w:after="0"/>
      <w:jc w:val="left"/>
    </w:pPr>
    <w:rPr>
      <w:rFonts w:asciiTheme="minorHAnsi" w:hAnsiTheme="minorHAnsi"/>
      <w:sz w:val="22"/>
      <w:lang w:val="en-US"/>
    </w:rPr>
    <w:tblPr>
      <w:tblInd w:w="0" w:type="dxa"/>
      <w:tblCellMar>
        <w:top w:w="0" w:type="dxa"/>
        <w:left w:w="0" w:type="dxa"/>
        <w:bottom w:w="0" w:type="dxa"/>
        <w:right w:w="0" w:type="dxa"/>
      </w:tblCellMar>
    </w:tblPr>
  </w:style>
  <w:style w:type="paragraph" w:styleId="Sumrio1">
    <w:name w:val="toc 1"/>
    <w:basedOn w:val="Normal"/>
    <w:uiPriority w:val="39"/>
    <w:qFormat/>
    <w:rsid w:val="00595DFA"/>
    <w:pPr>
      <w:spacing w:before="143"/>
      <w:ind w:left="1003" w:hanging="185"/>
    </w:pPr>
    <w:rPr>
      <w:sz w:val="20"/>
      <w:szCs w:val="20"/>
    </w:rPr>
  </w:style>
  <w:style w:type="paragraph" w:styleId="Sumrio2">
    <w:name w:val="toc 2"/>
    <w:basedOn w:val="Normal"/>
    <w:uiPriority w:val="39"/>
    <w:qFormat/>
    <w:rsid w:val="00595DFA"/>
    <w:pPr>
      <w:spacing w:before="138"/>
      <w:ind w:left="1594" w:hanging="372"/>
    </w:pPr>
    <w:rPr>
      <w:sz w:val="20"/>
      <w:szCs w:val="20"/>
    </w:rPr>
  </w:style>
  <w:style w:type="paragraph" w:styleId="Sumrio3">
    <w:name w:val="toc 3"/>
    <w:basedOn w:val="Normal"/>
    <w:uiPriority w:val="39"/>
    <w:qFormat/>
    <w:rsid w:val="00595DFA"/>
    <w:pPr>
      <w:spacing w:before="1"/>
      <w:ind w:left="2182" w:hanging="880"/>
    </w:pPr>
    <w:rPr>
      <w:sz w:val="20"/>
      <w:szCs w:val="20"/>
    </w:rPr>
  </w:style>
  <w:style w:type="paragraph" w:styleId="Corpodetexto">
    <w:name w:val="Body Text"/>
    <w:aliases w:val="Corpo de texto_Fábio"/>
    <w:basedOn w:val="Normal"/>
    <w:link w:val="CorpodetextoChar"/>
    <w:qFormat/>
    <w:rsid w:val="00595DFA"/>
    <w:rPr>
      <w:sz w:val="24"/>
      <w:szCs w:val="24"/>
    </w:rPr>
  </w:style>
  <w:style w:type="character" w:customStyle="1" w:styleId="CorpodetextoChar">
    <w:name w:val="Corpo de texto Char"/>
    <w:aliases w:val="Corpo de texto_Fábio Char"/>
    <w:basedOn w:val="Fontepargpadro"/>
    <w:link w:val="Corpodetexto"/>
    <w:rsid w:val="00595DFA"/>
    <w:rPr>
      <w:rFonts w:ascii="Arial MT" w:eastAsia="Arial MT" w:hAnsi="Arial MT" w:cs="Arial MT"/>
      <w:szCs w:val="24"/>
      <w:lang w:val="pt-PT"/>
    </w:rPr>
  </w:style>
  <w:style w:type="paragraph" w:styleId="PargrafodaLista">
    <w:name w:val="List Paragraph"/>
    <w:basedOn w:val="Normal"/>
    <w:uiPriority w:val="34"/>
    <w:qFormat/>
    <w:rsid w:val="00595DFA"/>
    <w:pPr>
      <w:ind w:left="1406" w:hanging="361"/>
    </w:pPr>
  </w:style>
  <w:style w:type="paragraph" w:customStyle="1" w:styleId="TableParagraph">
    <w:name w:val="Table Paragraph"/>
    <w:basedOn w:val="Normal"/>
    <w:uiPriority w:val="1"/>
    <w:qFormat/>
    <w:rsid w:val="00595DFA"/>
    <w:pPr>
      <w:spacing w:before="38"/>
      <w:jc w:val="center"/>
    </w:pPr>
  </w:style>
  <w:style w:type="character" w:styleId="nfase">
    <w:name w:val="Emphasis"/>
    <w:uiPriority w:val="20"/>
    <w:qFormat/>
    <w:rsid w:val="00595DFA"/>
    <w:rPr>
      <w:rFonts w:cs="Times New Roman"/>
      <w:i/>
      <w:iCs/>
    </w:rPr>
  </w:style>
  <w:style w:type="character" w:styleId="Hyperlink">
    <w:name w:val="Hyperlink"/>
    <w:basedOn w:val="Fontepargpadro"/>
    <w:uiPriority w:val="99"/>
    <w:unhideWhenUsed/>
    <w:rsid w:val="00595DFA"/>
    <w:rPr>
      <w:color w:val="0000FF"/>
      <w:u w:val="single"/>
    </w:rPr>
  </w:style>
  <w:style w:type="paragraph" w:styleId="NormalWeb">
    <w:name w:val="Normal (Web)"/>
    <w:basedOn w:val="Normal"/>
    <w:unhideWhenUsed/>
    <w:rsid w:val="00595DFA"/>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Forte">
    <w:name w:val="Strong"/>
    <w:basedOn w:val="Fontepargpadro"/>
    <w:qFormat/>
    <w:rsid w:val="00595DFA"/>
    <w:rPr>
      <w:b/>
      <w:bCs/>
    </w:rPr>
  </w:style>
  <w:style w:type="table" w:styleId="Tabelacomgrade">
    <w:name w:val="Table Grid"/>
    <w:basedOn w:val="Tabelanormal"/>
    <w:uiPriority w:val="39"/>
    <w:rsid w:val="00595DFA"/>
    <w:pPr>
      <w:widowControl w:val="0"/>
      <w:autoSpaceDE w:val="0"/>
      <w:autoSpaceDN w:val="0"/>
      <w:spacing w:after="0"/>
      <w:jc w:val="left"/>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link w:val="SemEspaamentoChar"/>
    <w:qFormat/>
    <w:rsid w:val="00595DFA"/>
    <w:pPr>
      <w:spacing w:after="0"/>
      <w:jc w:val="left"/>
    </w:pPr>
    <w:rPr>
      <w:rFonts w:ascii="Calibri" w:eastAsia="Calibri" w:hAnsi="Calibri" w:cs="Times New Roman"/>
      <w:sz w:val="22"/>
    </w:rPr>
  </w:style>
  <w:style w:type="character" w:customStyle="1" w:styleId="SemEspaamentoChar">
    <w:name w:val="Sem Espaçamento Char"/>
    <w:link w:val="SemEspaamento"/>
    <w:rsid w:val="00595DFA"/>
    <w:rPr>
      <w:rFonts w:ascii="Calibri" w:eastAsia="Calibri" w:hAnsi="Calibri" w:cs="Times New Roman"/>
      <w:sz w:val="22"/>
    </w:rPr>
  </w:style>
  <w:style w:type="numbering" w:customStyle="1" w:styleId="Estilo1">
    <w:name w:val="Estilo1"/>
    <w:uiPriority w:val="99"/>
    <w:rsid w:val="00595DFA"/>
    <w:pPr>
      <w:numPr>
        <w:numId w:val="3"/>
      </w:numPr>
    </w:pPr>
  </w:style>
  <w:style w:type="character" w:customStyle="1" w:styleId="Estilo1Char">
    <w:name w:val="Estilo1 Char"/>
    <w:uiPriority w:val="99"/>
    <w:rsid w:val="00595DFA"/>
    <w:rPr>
      <w:rFonts w:ascii="Arial" w:eastAsia="Calibri" w:hAnsi="Arial" w:cs="Arial"/>
      <w:sz w:val="24"/>
      <w:szCs w:val="24"/>
    </w:rPr>
  </w:style>
  <w:style w:type="paragraph" w:customStyle="1" w:styleId="Default">
    <w:name w:val="Default"/>
    <w:rsid w:val="00595DFA"/>
    <w:pPr>
      <w:autoSpaceDE w:val="0"/>
      <w:autoSpaceDN w:val="0"/>
      <w:adjustRightInd w:val="0"/>
      <w:spacing w:after="0" w:line="360" w:lineRule="auto"/>
    </w:pPr>
    <w:rPr>
      <w:rFonts w:ascii="Calibri" w:eastAsia="Calibri" w:hAnsi="Calibri" w:cs="Calibri"/>
      <w:color w:val="000000"/>
      <w:szCs w:val="24"/>
      <w:lang w:eastAsia="pt-BR"/>
    </w:rPr>
  </w:style>
  <w:style w:type="paragraph" w:customStyle="1" w:styleId="Estilo2">
    <w:name w:val="Estilo2"/>
    <w:basedOn w:val="NormalWeb"/>
    <w:link w:val="Estilo2Char"/>
    <w:uiPriority w:val="99"/>
    <w:qFormat/>
    <w:rsid w:val="00595DFA"/>
    <w:pPr>
      <w:shd w:val="clear" w:color="auto" w:fill="FFFFFF"/>
      <w:spacing w:before="0" w:beforeAutospacing="0" w:after="0" w:afterAutospacing="0" w:line="360" w:lineRule="auto"/>
      <w:ind w:firstLine="360"/>
      <w:jc w:val="both"/>
    </w:pPr>
    <w:rPr>
      <w:rFonts w:ascii="Arial" w:hAnsi="Arial"/>
    </w:rPr>
  </w:style>
  <w:style w:type="character" w:customStyle="1" w:styleId="Estilo2Char">
    <w:name w:val="Estilo2 Char"/>
    <w:link w:val="Estilo2"/>
    <w:uiPriority w:val="99"/>
    <w:rsid w:val="00595DFA"/>
    <w:rPr>
      <w:rFonts w:eastAsia="Times New Roman" w:cs="Times New Roman"/>
      <w:szCs w:val="24"/>
      <w:shd w:val="clear" w:color="auto" w:fill="FFFFFF"/>
      <w:lang w:eastAsia="pt-BR"/>
    </w:rPr>
  </w:style>
  <w:style w:type="paragraph" w:customStyle="1" w:styleId="LTPargrafo">
    <w:name w:val="LT Parágrafo"/>
    <w:basedOn w:val="Normal"/>
    <w:link w:val="LTPargrafoChar"/>
    <w:uiPriority w:val="99"/>
    <w:qFormat/>
    <w:rsid w:val="00595DFA"/>
    <w:pPr>
      <w:widowControl/>
      <w:tabs>
        <w:tab w:val="left" w:pos="580"/>
      </w:tabs>
      <w:adjustRightInd w:val="0"/>
      <w:spacing w:line="305" w:lineRule="atLeast"/>
      <w:ind w:firstLine="340"/>
      <w:jc w:val="both"/>
      <w:textAlignment w:val="center"/>
    </w:pPr>
    <w:rPr>
      <w:rFonts w:ascii="RotisSemiSans Light" w:eastAsia="Calibri" w:hAnsi="RotisSemiSans Light" w:cs="Times New Roman"/>
      <w:color w:val="000000"/>
      <w:w w:val="95"/>
      <w:sz w:val="26"/>
      <w:szCs w:val="26"/>
      <w:lang w:val="pt-BR"/>
    </w:rPr>
  </w:style>
  <w:style w:type="character" w:customStyle="1" w:styleId="LTPargrafoChar">
    <w:name w:val="LT Parágrafo Char"/>
    <w:link w:val="LTPargrafo"/>
    <w:uiPriority w:val="99"/>
    <w:rsid w:val="00595DFA"/>
    <w:rPr>
      <w:rFonts w:ascii="RotisSemiSans Light" w:eastAsia="Calibri" w:hAnsi="RotisSemiSans Light" w:cs="Times New Roman"/>
      <w:color w:val="000000"/>
      <w:w w:val="95"/>
      <w:sz w:val="26"/>
      <w:szCs w:val="26"/>
    </w:rPr>
  </w:style>
  <w:style w:type="paragraph" w:styleId="Ttulo">
    <w:name w:val="Title"/>
    <w:basedOn w:val="Normal"/>
    <w:link w:val="TtuloChar"/>
    <w:qFormat/>
    <w:rsid w:val="00595DFA"/>
    <w:pPr>
      <w:widowControl/>
      <w:tabs>
        <w:tab w:val="left" w:pos="4536"/>
      </w:tabs>
      <w:autoSpaceDE/>
      <w:autoSpaceDN/>
      <w:spacing w:line="360" w:lineRule="auto"/>
      <w:jc w:val="center"/>
      <w:outlineLvl w:val="0"/>
    </w:pPr>
    <w:rPr>
      <w:rFonts w:ascii="Arial" w:eastAsia="Times New Roman" w:hAnsi="Arial" w:cs="Times New Roman"/>
      <w:b/>
      <w:sz w:val="28"/>
      <w:szCs w:val="20"/>
      <w:lang w:val="pt-BR" w:eastAsia="pt-BR"/>
    </w:rPr>
  </w:style>
  <w:style w:type="character" w:customStyle="1" w:styleId="TtuloChar">
    <w:name w:val="Título Char"/>
    <w:basedOn w:val="Fontepargpadro"/>
    <w:link w:val="Ttulo"/>
    <w:rsid w:val="00595DFA"/>
    <w:rPr>
      <w:rFonts w:eastAsia="Times New Roman" w:cs="Times New Roman"/>
      <w:b/>
      <w:sz w:val="28"/>
      <w:szCs w:val="20"/>
      <w:lang w:eastAsia="pt-BR"/>
    </w:rPr>
  </w:style>
  <w:style w:type="paragraph" w:styleId="CabealhodoSumrio">
    <w:name w:val="TOC Heading"/>
    <w:basedOn w:val="Ttulo1"/>
    <w:next w:val="Normal"/>
    <w:uiPriority w:val="39"/>
    <w:unhideWhenUsed/>
    <w:qFormat/>
    <w:rsid w:val="00595DFA"/>
    <w:pPr>
      <w:keepNext/>
      <w:keepLines/>
      <w:spacing w:before="240"/>
      <w:ind w:left="0" w:right="0"/>
      <w:jc w:val="left"/>
      <w:outlineLvl w:val="9"/>
    </w:pPr>
    <w:rPr>
      <w:rFonts w:asciiTheme="majorHAnsi" w:eastAsiaTheme="majorEastAsia" w:hAnsiTheme="majorHAnsi" w:cstheme="majorBidi"/>
      <w:b w:val="0"/>
      <w:bCs w:val="0"/>
      <w:color w:val="2E74B5" w:themeColor="accent1" w:themeShade="BF"/>
      <w:sz w:val="32"/>
      <w:szCs w:val="32"/>
    </w:rPr>
  </w:style>
  <w:style w:type="paragraph" w:customStyle="1" w:styleId="Estilo5">
    <w:name w:val="Estilo5"/>
    <w:basedOn w:val="Normal"/>
    <w:qFormat/>
    <w:rsid w:val="00595DFA"/>
    <w:pPr>
      <w:widowControl/>
      <w:autoSpaceDE/>
      <w:autoSpaceDN/>
    </w:pPr>
    <w:rPr>
      <w:rFonts w:ascii="Arial" w:eastAsia="Calibri" w:hAnsi="Arial" w:cs="Times New Roman"/>
      <w:sz w:val="24"/>
      <w:lang w:val="pt-BR"/>
    </w:rPr>
  </w:style>
  <w:style w:type="paragraph" w:customStyle="1" w:styleId="Estilo7">
    <w:name w:val="Estilo7"/>
    <w:basedOn w:val="Normal"/>
    <w:qFormat/>
    <w:rsid w:val="00595DFA"/>
    <w:pPr>
      <w:keepNext/>
      <w:keepLines/>
      <w:widowControl/>
      <w:autoSpaceDE/>
      <w:autoSpaceDN/>
      <w:spacing w:before="480"/>
      <w:outlineLvl w:val="0"/>
    </w:pPr>
    <w:rPr>
      <w:rFonts w:ascii="Arial" w:eastAsia="Times New Roman" w:hAnsi="Arial" w:cs="Times New Roman"/>
      <w:b/>
      <w:bCs/>
      <w:sz w:val="26"/>
      <w:szCs w:val="28"/>
      <w:lang w:val="x-none"/>
    </w:rPr>
  </w:style>
  <w:style w:type="numbering" w:customStyle="1" w:styleId="EstiloImportado2">
    <w:name w:val="Estilo Importado 2"/>
    <w:rsid w:val="00595DFA"/>
    <w:pPr>
      <w:numPr>
        <w:numId w:val="4"/>
      </w:numPr>
    </w:pPr>
  </w:style>
  <w:style w:type="paragraph" w:styleId="Corpodetexto2">
    <w:name w:val="Body Text 2"/>
    <w:basedOn w:val="Normal"/>
    <w:link w:val="Corpodetexto2Char"/>
    <w:unhideWhenUsed/>
    <w:rsid w:val="00595DFA"/>
    <w:pPr>
      <w:spacing w:after="120" w:line="480" w:lineRule="auto"/>
    </w:pPr>
  </w:style>
  <w:style w:type="character" w:customStyle="1" w:styleId="Corpodetexto2Char">
    <w:name w:val="Corpo de texto 2 Char"/>
    <w:basedOn w:val="Fontepargpadro"/>
    <w:link w:val="Corpodetexto2"/>
    <w:rsid w:val="00595DFA"/>
    <w:rPr>
      <w:rFonts w:ascii="Arial MT" w:eastAsia="Arial MT" w:hAnsi="Arial MT" w:cs="Arial MT"/>
      <w:sz w:val="22"/>
      <w:lang w:val="pt-PT"/>
    </w:rPr>
  </w:style>
  <w:style w:type="numbering" w:customStyle="1" w:styleId="EstiloImportado3">
    <w:name w:val="Estilo Importado 3"/>
    <w:rsid w:val="00595DFA"/>
    <w:pPr>
      <w:numPr>
        <w:numId w:val="5"/>
      </w:numPr>
    </w:pPr>
  </w:style>
  <w:style w:type="paragraph" w:styleId="Recuodecorpodetexto">
    <w:name w:val="Body Text Indent"/>
    <w:basedOn w:val="Normal"/>
    <w:link w:val="RecuodecorpodetextoChar"/>
    <w:unhideWhenUsed/>
    <w:rsid w:val="00595DFA"/>
    <w:pPr>
      <w:spacing w:after="120"/>
      <w:ind w:left="283"/>
    </w:pPr>
  </w:style>
  <w:style w:type="character" w:customStyle="1" w:styleId="RecuodecorpodetextoChar">
    <w:name w:val="Recuo de corpo de texto Char"/>
    <w:basedOn w:val="Fontepargpadro"/>
    <w:link w:val="Recuodecorpodetexto"/>
    <w:rsid w:val="00595DFA"/>
    <w:rPr>
      <w:rFonts w:ascii="Arial MT" w:eastAsia="Arial MT" w:hAnsi="Arial MT" w:cs="Arial MT"/>
      <w:sz w:val="22"/>
      <w:lang w:val="pt-PT"/>
    </w:rPr>
  </w:style>
  <w:style w:type="numbering" w:customStyle="1" w:styleId="EstiloImportado1">
    <w:name w:val="Estilo Importado 1"/>
    <w:rsid w:val="00595DFA"/>
    <w:pPr>
      <w:numPr>
        <w:numId w:val="6"/>
      </w:numPr>
    </w:pPr>
  </w:style>
  <w:style w:type="numbering" w:customStyle="1" w:styleId="EstiloImportado11">
    <w:name w:val="Estilo Importado 11"/>
    <w:rsid w:val="00595DFA"/>
    <w:pPr>
      <w:numPr>
        <w:numId w:val="7"/>
      </w:numPr>
    </w:pPr>
  </w:style>
  <w:style w:type="character" w:customStyle="1" w:styleId="MenoPendente1">
    <w:name w:val="Menção Pendente1"/>
    <w:basedOn w:val="Fontepargpadro"/>
    <w:uiPriority w:val="99"/>
    <w:semiHidden/>
    <w:unhideWhenUsed/>
    <w:rsid w:val="00595DFA"/>
    <w:rPr>
      <w:color w:val="605E5C"/>
      <w:shd w:val="clear" w:color="auto" w:fill="E1DFDD"/>
    </w:rPr>
  </w:style>
  <w:style w:type="paragraph" w:styleId="Textodenotaderodap">
    <w:name w:val="footnote text"/>
    <w:aliases w:val="Texto de rodapé"/>
    <w:basedOn w:val="Normal"/>
    <w:link w:val="TextodenotaderodapChar"/>
    <w:rsid w:val="00595DFA"/>
    <w:pPr>
      <w:widowControl/>
      <w:autoSpaceDE/>
      <w:autoSpaceDN/>
    </w:pPr>
    <w:rPr>
      <w:rFonts w:ascii="Arial" w:eastAsia="Times New Roman" w:hAnsi="Arial" w:cs="Times New Roman"/>
      <w:sz w:val="16"/>
      <w:szCs w:val="20"/>
      <w:lang w:val="pt-BR" w:eastAsia="pt-BR"/>
    </w:rPr>
  </w:style>
  <w:style w:type="character" w:customStyle="1" w:styleId="TextodenotaderodapChar">
    <w:name w:val="Texto de nota de rodapé Char"/>
    <w:aliases w:val="Texto de rodapé Char"/>
    <w:basedOn w:val="Fontepargpadro"/>
    <w:link w:val="Textodenotaderodap"/>
    <w:rsid w:val="00595DFA"/>
    <w:rPr>
      <w:rFonts w:eastAsia="Times New Roman" w:cs="Times New Roman"/>
      <w:sz w:val="16"/>
      <w:szCs w:val="20"/>
      <w:lang w:eastAsia="pt-BR"/>
    </w:rPr>
  </w:style>
  <w:style w:type="numbering" w:customStyle="1" w:styleId="Semlista1">
    <w:name w:val="Sem lista1"/>
    <w:next w:val="Semlista"/>
    <w:uiPriority w:val="99"/>
    <w:semiHidden/>
    <w:unhideWhenUsed/>
    <w:rsid w:val="00595DFA"/>
  </w:style>
  <w:style w:type="paragraph" w:styleId="Cabealho">
    <w:name w:val="header"/>
    <w:basedOn w:val="Normal"/>
    <w:link w:val="CabealhoChar"/>
    <w:rsid w:val="00595DFA"/>
    <w:pPr>
      <w:widowControl/>
      <w:tabs>
        <w:tab w:val="center" w:pos="4419"/>
        <w:tab w:val="right" w:pos="8838"/>
      </w:tabs>
      <w:autoSpaceDE/>
      <w:autoSpaceDN/>
    </w:pPr>
    <w:rPr>
      <w:rFonts w:ascii="Times New Roman" w:eastAsia="Times New Roman" w:hAnsi="Times New Roman" w:cs="Times New Roman"/>
      <w:sz w:val="24"/>
      <w:szCs w:val="24"/>
      <w:lang w:val="pt-BR" w:eastAsia="pt-BR"/>
    </w:rPr>
  </w:style>
  <w:style w:type="character" w:customStyle="1" w:styleId="CabealhoChar">
    <w:name w:val="Cabeçalho Char"/>
    <w:basedOn w:val="Fontepargpadro"/>
    <w:link w:val="Cabealho"/>
    <w:rsid w:val="00595DFA"/>
    <w:rPr>
      <w:rFonts w:ascii="Times New Roman" w:eastAsia="Times New Roman" w:hAnsi="Times New Roman" w:cs="Times New Roman"/>
      <w:szCs w:val="24"/>
      <w:lang w:eastAsia="pt-BR"/>
    </w:rPr>
  </w:style>
  <w:style w:type="paragraph" w:styleId="Rodap">
    <w:name w:val="footer"/>
    <w:basedOn w:val="Normal"/>
    <w:link w:val="RodapChar"/>
    <w:uiPriority w:val="99"/>
    <w:rsid w:val="00595DFA"/>
    <w:pPr>
      <w:widowControl/>
      <w:tabs>
        <w:tab w:val="center" w:pos="4252"/>
        <w:tab w:val="right" w:pos="8504"/>
      </w:tabs>
      <w:autoSpaceDE/>
      <w:autoSpaceDN/>
    </w:pPr>
    <w:rPr>
      <w:rFonts w:ascii="Times New Roman" w:eastAsia="Times New Roman" w:hAnsi="Times New Roman" w:cs="Times New Roman"/>
      <w:sz w:val="24"/>
      <w:szCs w:val="24"/>
      <w:lang w:val="pt-BR" w:eastAsia="pt-BR"/>
    </w:rPr>
  </w:style>
  <w:style w:type="character" w:customStyle="1" w:styleId="RodapChar">
    <w:name w:val="Rodapé Char"/>
    <w:basedOn w:val="Fontepargpadro"/>
    <w:link w:val="Rodap"/>
    <w:uiPriority w:val="99"/>
    <w:rsid w:val="00595DFA"/>
    <w:rPr>
      <w:rFonts w:ascii="Times New Roman" w:eastAsia="Times New Roman" w:hAnsi="Times New Roman" w:cs="Times New Roman"/>
      <w:szCs w:val="24"/>
      <w:lang w:eastAsia="pt-BR"/>
    </w:rPr>
  </w:style>
  <w:style w:type="character" w:styleId="Nmerodepgina">
    <w:name w:val="page number"/>
    <w:basedOn w:val="Fontepargpadro"/>
    <w:rsid w:val="00595DFA"/>
  </w:style>
  <w:style w:type="character" w:styleId="Refdenotaderodap">
    <w:name w:val="footnote reference"/>
    <w:semiHidden/>
    <w:rsid w:val="00595DFA"/>
    <w:rPr>
      <w:vertAlign w:val="superscript"/>
    </w:rPr>
  </w:style>
  <w:style w:type="paragraph" w:styleId="Textoembloco">
    <w:name w:val="Block Text"/>
    <w:basedOn w:val="Normal"/>
    <w:rsid w:val="00595DFA"/>
    <w:pPr>
      <w:widowControl/>
      <w:autoSpaceDE/>
      <w:autoSpaceDN/>
      <w:ind w:left="426" w:right="317"/>
      <w:jc w:val="both"/>
    </w:pPr>
    <w:rPr>
      <w:rFonts w:ascii="Arial" w:eastAsia="Times New Roman" w:hAnsi="Arial" w:cs="Times New Roman"/>
      <w:szCs w:val="20"/>
      <w:lang w:val="pt-BR" w:eastAsia="pt-BR"/>
    </w:rPr>
  </w:style>
  <w:style w:type="paragraph" w:styleId="Legenda">
    <w:name w:val="caption"/>
    <w:basedOn w:val="Normal"/>
    <w:next w:val="Normal"/>
    <w:qFormat/>
    <w:rsid w:val="00595DFA"/>
    <w:pPr>
      <w:widowControl/>
      <w:autoSpaceDE/>
      <w:autoSpaceDN/>
      <w:ind w:left="284" w:right="426"/>
      <w:jc w:val="right"/>
    </w:pPr>
    <w:rPr>
      <w:rFonts w:ascii="Arial" w:eastAsia="Times New Roman" w:hAnsi="Arial" w:cs="Times New Roman"/>
      <w:i/>
      <w:iCs/>
      <w:szCs w:val="20"/>
      <w:lang w:val="pt-BR" w:eastAsia="pt-BR"/>
    </w:rPr>
  </w:style>
  <w:style w:type="paragraph" w:styleId="Corpodetexto3">
    <w:name w:val="Body Text 3"/>
    <w:basedOn w:val="Normal"/>
    <w:link w:val="Corpodetexto3Char"/>
    <w:unhideWhenUsed/>
    <w:rsid w:val="00595DFA"/>
    <w:pPr>
      <w:widowControl/>
      <w:autoSpaceDE/>
      <w:autoSpaceDN/>
      <w:spacing w:after="120"/>
    </w:pPr>
    <w:rPr>
      <w:rFonts w:ascii="Times New Roman" w:eastAsia="Times New Roman" w:hAnsi="Times New Roman" w:cs="Times New Roman"/>
      <w:sz w:val="16"/>
      <w:szCs w:val="16"/>
      <w:lang w:val="x-none" w:eastAsia="x-none"/>
    </w:rPr>
  </w:style>
  <w:style w:type="character" w:customStyle="1" w:styleId="Corpodetexto3Char">
    <w:name w:val="Corpo de texto 3 Char"/>
    <w:basedOn w:val="Fontepargpadro"/>
    <w:link w:val="Corpodetexto3"/>
    <w:rsid w:val="00595DFA"/>
    <w:rPr>
      <w:rFonts w:ascii="Times New Roman" w:eastAsia="Times New Roman" w:hAnsi="Times New Roman" w:cs="Times New Roman"/>
      <w:sz w:val="16"/>
      <w:szCs w:val="16"/>
      <w:lang w:val="x-none" w:eastAsia="x-none"/>
    </w:rPr>
  </w:style>
  <w:style w:type="character" w:styleId="Refdecomentrio">
    <w:name w:val="annotation reference"/>
    <w:semiHidden/>
    <w:rsid w:val="00595DFA"/>
    <w:rPr>
      <w:sz w:val="16"/>
      <w:szCs w:val="16"/>
    </w:rPr>
  </w:style>
  <w:style w:type="paragraph" w:styleId="Textodecomentrio">
    <w:name w:val="annotation text"/>
    <w:basedOn w:val="Normal"/>
    <w:link w:val="TextodecomentrioChar"/>
    <w:semiHidden/>
    <w:rsid w:val="00595DFA"/>
    <w:pPr>
      <w:widowControl/>
      <w:autoSpaceDE/>
      <w:autoSpaceDN/>
    </w:pPr>
    <w:rPr>
      <w:rFonts w:ascii="Times New Roman" w:eastAsia="Times New Roman" w:hAnsi="Times New Roman" w:cs="Times New Roman"/>
      <w:sz w:val="20"/>
      <w:szCs w:val="20"/>
      <w:lang w:val="pt-BR" w:eastAsia="pt-BR"/>
    </w:rPr>
  </w:style>
  <w:style w:type="character" w:customStyle="1" w:styleId="TextodecomentrioChar">
    <w:name w:val="Texto de comentário Char"/>
    <w:basedOn w:val="Fontepargpadro"/>
    <w:link w:val="Textodecomentrio"/>
    <w:semiHidden/>
    <w:rsid w:val="00595DFA"/>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595DFA"/>
    <w:pPr>
      <w:widowControl/>
      <w:autoSpaceDE/>
      <w:autoSpaceDN/>
    </w:pPr>
    <w:rPr>
      <w:rFonts w:ascii="Tahoma" w:eastAsia="Times New Roman" w:hAnsi="Tahoma" w:cs="Times New Roman"/>
      <w:sz w:val="16"/>
      <w:szCs w:val="16"/>
      <w:lang w:val="x-none" w:eastAsia="x-none"/>
    </w:rPr>
  </w:style>
  <w:style w:type="character" w:customStyle="1" w:styleId="TextodebaloChar">
    <w:name w:val="Texto de balão Char"/>
    <w:basedOn w:val="Fontepargpadro"/>
    <w:link w:val="Textodebalo"/>
    <w:uiPriority w:val="99"/>
    <w:semiHidden/>
    <w:rsid w:val="00595DFA"/>
    <w:rPr>
      <w:rFonts w:ascii="Tahoma" w:eastAsia="Times New Roman" w:hAnsi="Tahoma" w:cs="Times New Roman"/>
      <w:sz w:val="16"/>
      <w:szCs w:val="16"/>
      <w:lang w:val="x-none" w:eastAsia="x-none"/>
    </w:rPr>
  </w:style>
  <w:style w:type="paragraph" w:styleId="Sumrio4">
    <w:name w:val="toc 4"/>
    <w:basedOn w:val="Normal"/>
    <w:next w:val="Normal"/>
    <w:autoRedefine/>
    <w:uiPriority w:val="39"/>
    <w:unhideWhenUsed/>
    <w:rsid w:val="00595DFA"/>
    <w:pPr>
      <w:widowControl/>
      <w:autoSpaceDE/>
      <w:autoSpaceDN/>
      <w:ind w:left="720"/>
    </w:pPr>
    <w:rPr>
      <w:rFonts w:ascii="Calibri" w:eastAsia="Times New Roman" w:hAnsi="Calibri" w:cs="Times New Roman"/>
      <w:sz w:val="20"/>
      <w:szCs w:val="20"/>
      <w:lang w:val="pt-BR" w:eastAsia="pt-BR"/>
    </w:rPr>
  </w:style>
  <w:style w:type="paragraph" w:styleId="Sumrio5">
    <w:name w:val="toc 5"/>
    <w:basedOn w:val="Normal"/>
    <w:next w:val="Normal"/>
    <w:autoRedefine/>
    <w:uiPriority w:val="39"/>
    <w:unhideWhenUsed/>
    <w:rsid w:val="00595DFA"/>
    <w:pPr>
      <w:widowControl/>
      <w:autoSpaceDE/>
      <w:autoSpaceDN/>
      <w:ind w:left="960"/>
    </w:pPr>
    <w:rPr>
      <w:rFonts w:ascii="Calibri" w:eastAsia="Times New Roman" w:hAnsi="Calibri" w:cs="Times New Roman"/>
      <w:sz w:val="20"/>
      <w:szCs w:val="20"/>
      <w:lang w:val="pt-BR" w:eastAsia="pt-BR"/>
    </w:rPr>
  </w:style>
  <w:style w:type="paragraph" w:styleId="Sumrio6">
    <w:name w:val="toc 6"/>
    <w:basedOn w:val="Normal"/>
    <w:next w:val="Normal"/>
    <w:autoRedefine/>
    <w:uiPriority w:val="39"/>
    <w:unhideWhenUsed/>
    <w:rsid w:val="00595DFA"/>
    <w:pPr>
      <w:widowControl/>
      <w:autoSpaceDE/>
      <w:autoSpaceDN/>
      <w:ind w:left="1200"/>
    </w:pPr>
    <w:rPr>
      <w:rFonts w:ascii="Calibri" w:eastAsia="Times New Roman" w:hAnsi="Calibri" w:cs="Times New Roman"/>
      <w:sz w:val="20"/>
      <w:szCs w:val="20"/>
      <w:lang w:val="pt-BR" w:eastAsia="pt-BR"/>
    </w:rPr>
  </w:style>
  <w:style w:type="paragraph" w:styleId="Sumrio7">
    <w:name w:val="toc 7"/>
    <w:basedOn w:val="Normal"/>
    <w:next w:val="Normal"/>
    <w:autoRedefine/>
    <w:uiPriority w:val="39"/>
    <w:unhideWhenUsed/>
    <w:rsid w:val="00595DFA"/>
    <w:pPr>
      <w:widowControl/>
      <w:autoSpaceDE/>
      <w:autoSpaceDN/>
      <w:ind w:left="1440"/>
    </w:pPr>
    <w:rPr>
      <w:rFonts w:ascii="Calibri" w:eastAsia="Times New Roman" w:hAnsi="Calibri" w:cs="Times New Roman"/>
      <w:sz w:val="20"/>
      <w:szCs w:val="20"/>
      <w:lang w:val="pt-BR" w:eastAsia="pt-BR"/>
    </w:rPr>
  </w:style>
  <w:style w:type="paragraph" w:styleId="Sumrio8">
    <w:name w:val="toc 8"/>
    <w:basedOn w:val="Normal"/>
    <w:next w:val="Normal"/>
    <w:autoRedefine/>
    <w:uiPriority w:val="39"/>
    <w:unhideWhenUsed/>
    <w:rsid w:val="00595DFA"/>
    <w:pPr>
      <w:widowControl/>
      <w:autoSpaceDE/>
      <w:autoSpaceDN/>
      <w:ind w:left="1680"/>
    </w:pPr>
    <w:rPr>
      <w:rFonts w:ascii="Calibri" w:eastAsia="Times New Roman" w:hAnsi="Calibri" w:cs="Times New Roman"/>
      <w:sz w:val="20"/>
      <w:szCs w:val="20"/>
      <w:lang w:val="pt-BR" w:eastAsia="pt-BR"/>
    </w:rPr>
  </w:style>
  <w:style w:type="paragraph" w:styleId="Sumrio9">
    <w:name w:val="toc 9"/>
    <w:basedOn w:val="Normal"/>
    <w:next w:val="Normal"/>
    <w:autoRedefine/>
    <w:uiPriority w:val="39"/>
    <w:unhideWhenUsed/>
    <w:rsid w:val="00595DFA"/>
    <w:pPr>
      <w:widowControl/>
      <w:autoSpaceDE/>
      <w:autoSpaceDN/>
      <w:ind w:left="1920"/>
    </w:pPr>
    <w:rPr>
      <w:rFonts w:ascii="Calibri" w:eastAsia="Times New Roman" w:hAnsi="Calibri" w:cs="Times New Roman"/>
      <w:sz w:val="20"/>
      <w:szCs w:val="20"/>
      <w:lang w:val="pt-BR" w:eastAsia="pt-BR"/>
    </w:rPr>
  </w:style>
  <w:style w:type="numbering" w:customStyle="1" w:styleId="Estilo11">
    <w:name w:val="Estilo11"/>
    <w:rsid w:val="00595DFA"/>
    <w:pPr>
      <w:numPr>
        <w:numId w:val="8"/>
      </w:numPr>
    </w:pPr>
  </w:style>
  <w:style w:type="character" w:styleId="HiperlinkVisitado">
    <w:name w:val="FollowedHyperlink"/>
    <w:uiPriority w:val="99"/>
    <w:semiHidden/>
    <w:unhideWhenUsed/>
    <w:rsid w:val="00595DFA"/>
    <w:rPr>
      <w:color w:val="800080"/>
      <w:u w:val="single"/>
    </w:rPr>
  </w:style>
  <w:style w:type="table" w:customStyle="1" w:styleId="Tabelacomgrade1">
    <w:name w:val="Tabela com grade1"/>
    <w:basedOn w:val="Tabelanormal"/>
    <w:next w:val="Tabelacomgrade"/>
    <w:uiPriority w:val="59"/>
    <w:rsid w:val="00595DFA"/>
    <w:pPr>
      <w:spacing w:after="0"/>
      <w:jc w:val="left"/>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autorbusca">
    <w:name w:val="txtautorbusca"/>
    <w:rsid w:val="00595DFA"/>
  </w:style>
  <w:style w:type="character" w:customStyle="1" w:styleId="apple-converted-space">
    <w:name w:val="apple-converted-space"/>
    <w:rsid w:val="00595DFA"/>
  </w:style>
  <w:style w:type="paragraph" w:customStyle="1" w:styleId="style1">
    <w:name w:val="style1"/>
    <w:basedOn w:val="Normal"/>
    <w:rsid w:val="00595DFA"/>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base">
    <w:name w:val="base"/>
    <w:basedOn w:val="Fontepargpadro"/>
    <w:rsid w:val="00595DFA"/>
  </w:style>
  <w:style w:type="numbering" w:customStyle="1" w:styleId="Semlista2">
    <w:name w:val="Sem lista2"/>
    <w:next w:val="Semlista"/>
    <w:uiPriority w:val="99"/>
    <w:semiHidden/>
    <w:unhideWhenUsed/>
    <w:rsid w:val="00595DFA"/>
  </w:style>
  <w:style w:type="numbering" w:customStyle="1" w:styleId="Estilo12">
    <w:name w:val="Estilo12"/>
    <w:rsid w:val="00595DFA"/>
    <w:pPr>
      <w:numPr>
        <w:numId w:val="1"/>
      </w:numPr>
    </w:pPr>
  </w:style>
  <w:style w:type="table" w:customStyle="1" w:styleId="Tabelacomgrade2">
    <w:name w:val="Tabela com grade2"/>
    <w:basedOn w:val="Tabelanormal"/>
    <w:next w:val="Tabelacomgrade"/>
    <w:uiPriority w:val="59"/>
    <w:rsid w:val="00595DFA"/>
    <w:pPr>
      <w:spacing w:after="0"/>
      <w:jc w:val="left"/>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21">
    <w:name w:val="Estilo121"/>
    <w:rsid w:val="00595DFA"/>
  </w:style>
  <w:style w:type="numbering" w:customStyle="1" w:styleId="Estilo122">
    <w:name w:val="Estilo122"/>
    <w:rsid w:val="00595DFA"/>
  </w:style>
  <w:style w:type="numbering" w:customStyle="1" w:styleId="EstiloImportado111">
    <w:name w:val="Estilo Importado 111"/>
    <w:rsid w:val="00595DFA"/>
    <w:pPr>
      <w:numPr>
        <w:numId w:val="9"/>
      </w:numPr>
    </w:pPr>
  </w:style>
  <w:style w:type="numbering" w:customStyle="1" w:styleId="Estilo111">
    <w:name w:val="Estilo111"/>
    <w:rsid w:val="00595DFA"/>
    <w:pPr>
      <w:numPr>
        <w:numId w:val="10"/>
      </w:numPr>
    </w:pPr>
  </w:style>
  <w:style w:type="numbering" w:customStyle="1" w:styleId="Estilo123">
    <w:name w:val="Estilo123"/>
    <w:rsid w:val="00595DFA"/>
  </w:style>
  <w:style w:type="numbering" w:customStyle="1" w:styleId="Estilo124">
    <w:name w:val="Estilo124"/>
    <w:rsid w:val="00595DFA"/>
  </w:style>
  <w:style w:type="numbering" w:customStyle="1" w:styleId="Estilo125">
    <w:name w:val="Estilo125"/>
    <w:rsid w:val="00595DFA"/>
    <w:pPr>
      <w:numPr>
        <w:numId w:val="2"/>
      </w:numPr>
    </w:pPr>
  </w:style>
  <w:style w:type="paragraph" w:customStyle="1" w:styleId="p1">
    <w:name w:val="p1"/>
    <w:basedOn w:val="Normal"/>
    <w:rsid w:val="00595DFA"/>
    <w:pPr>
      <w:tabs>
        <w:tab w:val="left" w:pos="720"/>
      </w:tabs>
      <w:autoSpaceDE/>
      <w:autoSpaceDN/>
      <w:spacing w:line="240" w:lineRule="atLeast"/>
    </w:pPr>
    <w:rPr>
      <w:rFonts w:ascii="Times New Roman" w:eastAsia="Times New Roman" w:hAnsi="Times New Roman" w:cs="Times New Roman"/>
      <w:snapToGrid w:val="0"/>
      <w:sz w:val="24"/>
      <w:szCs w:val="20"/>
      <w:lang w:val="pt-BR" w:eastAsia="pt-BR"/>
    </w:rPr>
  </w:style>
  <w:style w:type="paragraph" w:customStyle="1" w:styleId="p0">
    <w:name w:val="p0"/>
    <w:basedOn w:val="Normal"/>
    <w:rsid w:val="00595DFA"/>
    <w:pPr>
      <w:tabs>
        <w:tab w:val="left" w:pos="720"/>
      </w:tabs>
      <w:autoSpaceDE/>
      <w:autoSpaceDN/>
      <w:spacing w:line="240" w:lineRule="atLeast"/>
      <w:jc w:val="both"/>
    </w:pPr>
    <w:rPr>
      <w:rFonts w:ascii="Times New Roman" w:eastAsia="Times New Roman" w:hAnsi="Times New Roman" w:cs="Times New Roman"/>
      <w:snapToGrid w:val="0"/>
      <w:sz w:val="24"/>
      <w:szCs w:val="20"/>
      <w:lang w:val="pt-BR" w:eastAsia="pt-BR"/>
    </w:rPr>
  </w:style>
  <w:style w:type="character" w:customStyle="1" w:styleId="txttitulobusca">
    <w:name w:val="txttitulobusca"/>
    <w:rsid w:val="00595DFA"/>
    <w:rPr>
      <w:lang w:val="pt-PT"/>
    </w:rPr>
  </w:style>
  <w:style w:type="character" w:customStyle="1" w:styleId="MenoPendente2">
    <w:name w:val="Menção Pendente2"/>
    <w:basedOn w:val="Fontepargpadro"/>
    <w:uiPriority w:val="99"/>
    <w:semiHidden/>
    <w:unhideWhenUsed/>
    <w:rsid w:val="00595DFA"/>
    <w:rPr>
      <w:color w:val="605E5C"/>
      <w:shd w:val="clear" w:color="auto" w:fill="E1DFDD"/>
    </w:rPr>
  </w:style>
  <w:style w:type="paragraph" w:styleId="Recuodecorpodetexto2">
    <w:name w:val="Body Text Indent 2"/>
    <w:basedOn w:val="Normal"/>
    <w:link w:val="Recuodecorpodetexto2Char"/>
    <w:unhideWhenUsed/>
    <w:rsid w:val="00595DFA"/>
    <w:pPr>
      <w:widowControl/>
      <w:autoSpaceDE/>
      <w:autoSpaceDN/>
      <w:spacing w:before="240" w:after="120" w:line="480" w:lineRule="auto"/>
      <w:ind w:left="283"/>
      <w:jc w:val="both"/>
    </w:pPr>
    <w:rPr>
      <w:rFonts w:ascii="Arial Narrow" w:eastAsia="Batang" w:hAnsi="Arial Narrow" w:cs="Times New Roman"/>
      <w:sz w:val="24"/>
      <w:szCs w:val="20"/>
      <w:lang w:val="pt-BR" w:eastAsia="pt-BR"/>
    </w:rPr>
  </w:style>
  <w:style w:type="character" w:customStyle="1" w:styleId="Recuodecorpodetexto2Char">
    <w:name w:val="Recuo de corpo de texto 2 Char"/>
    <w:basedOn w:val="Fontepargpadro"/>
    <w:link w:val="Recuodecorpodetexto2"/>
    <w:rsid w:val="00595DFA"/>
    <w:rPr>
      <w:rFonts w:ascii="Arial Narrow" w:eastAsia="Batang" w:hAnsi="Arial Narrow" w:cs="Times New Roman"/>
      <w:szCs w:val="20"/>
      <w:lang w:eastAsia="pt-BR"/>
    </w:rPr>
  </w:style>
  <w:style w:type="paragraph" w:styleId="Recuodecorpodetexto3">
    <w:name w:val="Body Text Indent 3"/>
    <w:basedOn w:val="Normal"/>
    <w:link w:val="Recuodecorpodetexto3Char"/>
    <w:uiPriority w:val="99"/>
    <w:unhideWhenUsed/>
    <w:rsid w:val="00595DFA"/>
    <w:pPr>
      <w:widowControl/>
      <w:autoSpaceDE/>
      <w:autoSpaceDN/>
      <w:spacing w:before="240" w:after="120"/>
      <w:ind w:left="283"/>
      <w:jc w:val="both"/>
    </w:pPr>
    <w:rPr>
      <w:rFonts w:ascii="Arial Narrow" w:eastAsia="Batang" w:hAnsi="Arial Narrow" w:cs="Times New Roman"/>
      <w:sz w:val="16"/>
      <w:szCs w:val="16"/>
      <w:lang w:val="pt-BR" w:eastAsia="pt-BR"/>
    </w:rPr>
  </w:style>
  <w:style w:type="character" w:customStyle="1" w:styleId="Recuodecorpodetexto3Char">
    <w:name w:val="Recuo de corpo de texto 3 Char"/>
    <w:basedOn w:val="Fontepargpadro"/>
    <w:link w:val="Recuodecorpodetexto3"/>
    <w:uiPriority w:val="99"/>
    <w:rsid w:val="00595DFA"/>
    <w:rPr>
      <w:rFonts w:ascii="Arial Narrow" w:eastAsia="Batang" w:hAnsi="Arial Narrow" w:cs="Times New Roman"/>
      <w:sz w:val="16"/>
      <w:szCs w:val="16"/>
      <w:lang w:eastAsia="pt-BR"/>
    </w:rPr>
  </w:style>
  <w:style w:type="paragraph" w:customStyle="1" w:styleId="Endereoabreviadodoremetente">
    <w:name w:val="Endereço abreviado do remetente"/>
    <w:basedOn w:val="Normal"/>
    <w:rsid w:val="00595DFA"/>
    <w:pPr>
      <w:widowControl/>
      <w:autoSpaceDE/>
      <w:autoSpaceDN/>
      <w:spacing w:line="360" w:lineRule="auto"/>
      <w:jc w:val="both"/>
    </w:pPr>
    <w:rPr>
      <w:rFonts w:ascii="Arial" w:eastAsia="Batang" w:hAnsi="Arial" w:cs="Times New Roman"/>
      <w:szCs w:val="20"/>
      <w:lang w:val="pt-BR" w:eastAsia="pt-BR"/>
    </w:rPr>
  </w:style>
  <w:style w:type="paragraph" w:customStyle="1" w:styleId="Corpodetexto21">
    <w:name w:val="Corpo de texto 21"/>
    <w:basedOn w:val="Normal"/>
    <w:rsid w:val="00595DFA"/>
    <w:pPr>
      <w:widowControl/>
      <w:autoSpaceDE/>
      <w:autoSpaceDN/>
      <w:jc w:val="both"/>
    </w:pPr>
    <w:rPr>
      <w:rFonts w:ascii="Arial" w:eastAsia="Batang" w:hAnsi="Arial" w:cs="Times New Roman"/>
      <w:b/>
      <w:sz w:val="24"/>
      <w:szCs w:val="20"/>
      <w:lang w:val="pt-BR" w:eastAsia="pt-BR"/>
    </w:rPr>
  </w:style>
  <w:style w:type="paragraph" w:styleId="Subttulo">
    <w:name w:val="Subtitle"/>
    <w:basedOn w:val="Normal"/>
    <w:link w:val="SubttuloChar"/>
    <w:qFormat/>
    <w:rsid w:val="00595DFA"/>
    <w:pPr>
      <w:widowControl/>
      <w:autoSpaceDE/>
      <w:autoSpaceDN/>
      <w:spacing w:line="360" w:lineRule="auto"/>
      <w:ind w:left="708"/>
      <w:jc w:val="center"/>
    </w:pPr>
    <w:rPr>
      <w:rFonts w:ascii="Arial" w:eastAsia="Batang" w:hAnsi="Arial" w:cs="Times New Roman"/>
      <w:b/>
      <w:sz w:val="28"/>
      <w:szCs w:val="20"/>
      <w:lang w:val="pt-BR" w:eastAsia="pt-BR"/>
    </w:rPr>
  </w:style>
  <w:style w:type="character" w:customStyle="1" w:styleId="SubttuloChar">
    <w:name w:val="Subtítulo Char"/>
    <w:basedOn w:val="Fontepargpadro"/>
    <w:link w:val="Subttulo"/>
    <w:rsid w:val="00595DFA"/>
    <w:rPr>
      <w:rFonts w:eastAsia="Batang" w:cs="Times New Roman"/>
      <w:b/>
      <w:sz w:val="28"/>
      <w:szCs w:val="20"/>
      <w:lang w:eastAsia="pt-BR"/>
    </w:rPr>
  </w:style>
  <w:style w:type="paragraph" w:styleId="TextosemFormatao">
    <w:name w:val="Plain Text"/>
    <w:basedOn w:val="Normal"/>
    <w:link w:val="TextosemFormataoChar"/>
    <w:rsid w:val="00595DFA"/>
    <w:pPr>
      <w:widowControl/>
      <w:autoSpaceDE/>
      <w:autoSpaceDN/>
    </w:pPr>
    <w:rPr>
      <w:rFonts w:ascii="Courier New" w:eastAsia="Batang" w:hAnsi="Courier New" w:cs="Courier New"/>
      <w:sz w:val="20"/>
      <w:szCs w:val="20"/>
      <w:lang w:val="pt-BR" w:eastAsia="pt-BR"/>
    </w:rPr>
  </w:style>
  <w:style w:type="character" w:customStyle="1" w:styleId="TextosemFormataoChar">
    <w:name w:val="Texto sem Formatação Char"/>
    <w:basedOn w:val="Fontepargpadro"/>
    <w:link w:val="TextosemFormatao"/>
    <w:rsid w:val="00595DFA"/>
    <w:rPr>
      <w:rFonts w:ascii="Courier New" w:eastAsia="Batang" w:hAnsi="Courier New" w:cs="Courier New"/>
      <w:sz w:val="20"/>
      <w:szCs w:val="20"/>
      <w:lang w:eastAsia="pt-BR"/>
    </w:rPr>
  </w:style>
  <w:style w:type="paragraph" w:customStyle="1" w:styleId="Textosimples">
    <w:name w:val="Texto simples"/>
    <w:basedOn w:val="Normal"/>
    <w:rsid w:val="00595DFA"/>
    <w:pPr>
      <w:suppressAutoHyphens/>
      <w:autoSpaceDE/>
      <w:autoSpaceDN/>
    </w:pPr>
    <w:rPr>
      <w:rFonts w:ascii="Courier New" w:eastAsia="Lucida Sans Unicode" w:hAnsi="Courier New" w:cs="Courier New"/>
      <w:sz w:val="24"/>
      <w:szCs w:val="24"/>
      <w:lang w:val="pt-BR" w:eastAsia="pt-BR"/>
    </w:rPr>
  </w:style>
  <w:style w:type="paragraph" w:customStyle="1" w:styleId="Textosemformatao0">
    <w:name w:val="Texto sem formatação"/>
    <w:basedOn w:val="Normal"/>
    <w:rsid w:val="00595DFA"/>
    <w:pPr>
      <w:suppressAutoHyphens/>
      <w:autoSpaceDE/>
      <w:autoSpaceDN/>
    </w:pPr>
    <w:rPr>
      <w:rFonts w:ascii="Courier New" w:eastAsia="Lucida Sans Unicode" w:hAnsi="Courier New" w:cs="Courier New"/>
      <w:sz w:val="24"/>
      <w:szCs w:val="24"/>
      <w:lang w:val="pt-BR" w:eastAsia="pt-BR"/>
    </w:rPr>
  </w:style>
  <w:style w:type="paragraph" w:customStyle="1" w:styleId="BodySingle">
    <w:name w:val="Body Single"/>
    <w:rsid w:val="00595DFA"/>
    <w:pPr>
      <w:spacing w:after="0"/>
      <w:jc w:val="left"/>
    </w:pPr>
    <w:rPr>
      <w:rFonts w:ascii="Courier" w:eastAsia="Batang" w:hAnsi="Courier" w:cs="Times New Roman"/>
      <w:szCs w:val="20"/>
      <w:lang w:eastAsia="pt-BR"/>
    </w:rPr>
  </w:style>
  <w:style w:type="paragraph" w:styleId="Lista">
    <w:name w:val="List"/>
    <w:basedOn w:val="Normal"/>
    <w:rsid w:val="00595DFA"/>
    <w:pPr>
      <w:widowControl/>
      <w:autoSpaceDE/>
      <w:autoSpaceDN/>
      <w:ind w:left="283" w:hanging="283"/>
      <w:jc w:val="both"/>
    </w:pPr>
    <w:rPr>
      <w:rFonts w:ascii="Arial" w:eastAsia="Batang" w:hAnsi="Arial" w:cs="Times New Roman"/>
      <w:sz w:val="24"/>
      <w:szCs w:val="20"/>
      <w:lang w:val="pt-BR" w:eastAsia="pt-BR"/>
    </w:rPr>
  </w:style>
  <w:style w:type="paragraph" w:customStyle="1" w:styleId="Tabela">
    <w:name w:val="Tabela"/>
    <w:rsid w:val="00595DFA"/>
    <w:pPr>
      <w:spacing w:after="0"/>
      <w:jc w:val="left"/>
    </w:pPr>
    <w:rPr>
      <w:rFonts w:ascii="Times New Roman" w:eastAsia="Batang" w:hAnsi="Times New Roman" w:cs="Times New Roman"/>
      <w:snapToGrid w:val="0"/>
      <w:color w:val="0000FF"/>
      <w:szCs w:val="20"/>
      <w:lang w:eastAsia="pt-BR"/>
    </w:rPr>
  </w:style>
  <w:style w:type="paragraph" w:customStyle="1" w:styleId="c7">
    <w:name w:val="c7"/>
    <w:basedOn w:val="Normal"/>
    <w:rsid w:val="00595DFA"/>
    <w:pPr>
      <w:autoSpaceDE/>
      <w:autoSpaceDN/>
      <w:snapToGrid w:val="0"/>
      <w:spacing w:line="240" w:lineRule="atLeast"/>
      <w:jc w:val="center"/>
    </w:pPr>
    <w:rPr>
      <w:rFonts w:ascii="Times New Roman" w:eastAsia="Batang" w:hAnsi="Times New Roman" w:cs="Times New Roman"/>
      <w:sz w:val="24"/>
      <w:szCs w:val="20"/>
      <w:lang w:val="pt-BR" w:eastAsia="pt-BR"/>
    </w:rPr>
  </w:style>
  <w:style w:type="paragraph" w:customStyle="1" w:styleId="p40">
    <w:name w:val="p40"/>
    <w:basedOn w:val="Normal"/>
    <w:rsid w:val="00595DFA"/>
    <w:pPr>
      <w:tabs>
        <w:tab w:val="left" w:pos="2860"/>
      </w:tabs>
      <w:autoSpaceDE/>
      <w:autoSpaceDN/>
      <w:snapToGrid w:val="0"/>
      <w:spacing w:line="280" w:lineRule="atLeast"/>
      <w:ind w:left="1440" w:firstLine="2880"/>
      <w:jc w:val="both"/>
    </w:pPr>
    <w:rPr>
      <w:rFonts w:ascii="Times New Roman" w:eastAsia="Batang" w:hAnsi="Times New Roman" w:cs="Times New Roman"/>
      <w:sz w:val="24"/>
      <w:szCs w:val="20"/>
      <w:lang w:val="pt-BR" w:eastAsia="pt-BR"/>
    </w:rPr>
  </w:style>
  <w:style w:type="character" w:customStyle="1" w:styleId="tituloresenha">
    <w:name w:val="titulo_resenha"/>
    <w:basedOn w:val="Fontepargpadro"/>
    <w:rsid w:val="00595DFA"/>
  </w:style>
  <w:style w:type="character" w:customStyle="1" w:styleId="bctext">
    <w:name w:val="bc_text"/>
    <w:basedOn w:val="Fontepargpadro"/>
    <w:rsid w:val="00595DFA"/>
  </w:style>
  <w:style w:type="character" w:customStyle="1" w:styleId="bclink">
    <w:name w:val="bc_link"/>
    <w:basedOn w:val="Fontepargpadro"/>
    <w:rsid w:val="00595DFA"/>
  </w:style>
  <w:style w:type="character" w:styleId="CitaoHTML">
    <w:name w:val="HTML Cite"/>
    <w:semiHidden/>
    <w:unhideWhenUsed/>
    <w:rsid w:val="00595DFA"/>
    <w:rPr>
      <w:i/>
      <w:iCs/>
    </w:rPr>
  </w:style>
  <w:style w:type="paragraph" w:customStyle="1" w:styleId="ListaColorida-nfase11">
    <w:name w:val="Lista Colorida - Ênfase 11"/>
    <w:basedOn w:val="Normal"/>
    <w:uiPriority w:val="34"/>
    <w:qFormat/>
    <w:rsid w:val="00595DFA"/>
    <w:pPr>
      <w:widowControl/>
      <w:autoSpaceDE/>
      <w:autoSpaceDN/>
      <w:ind w:left="720"/>
      <w:contextualSpacing/>
    </w:pPr>
    <w:rPr>
      <w:rFonts w:ascii="Times New Roman" w:eastAsia="Batang" w:hAnsi="Times New Roman" w:cs="Times New Roman"/>
      <w:sz w:val="24"/>
      <w:szCs w:val="24"/>
      <w:lang w:val="pt-BR" w:eastAsia="pt-BR"/>
    </w:rPr>
  </w:style>
  <w:style w:type="character" w:customStyle="1" w:styleId="spelle">
    <w:name w:val="spelle"/>
    <w:basedOn w:val="Fontepargpadro"/>
    <w:rsid w:val="00595DFA"/>
  </w:style>
  <w:style w:type="paragraph" w:customStyle="1" w:styleId="Marcador2">
    <w:name w:val="Marcador 2"/>
    <w:basedOn w:val="Normal"/>
    <w:autoRedefine/>
    <w:rsid w:val="00595DFA"/>
    <w:pPr>
      <w:widowControl/>
      <w:numPr>
        <w:numId w:val="16"/>
      </w:numPr>
      <w:autoSpaceDE/>
      <w:autoSpaceDN/>
      <w:ind w:left="540" w:firstLine="0"/>
      <w:jc w:val="both"/>
    </w:pPr>
    <w:rPr>
      <w:rFonts w:ascii="Verdana" w:eastAsia="Times New Roman" w:hAnsi="Verdana" w:cs="Times New Roman"/>
      <w:sz w:val="20"/>
      <w:szCs w:val="20"/>
      <w:lang w:val="pt-BR" w:eastAsia="pt-BR"/>
    </w:rPr>
  </w:style>
  <w:style w:type="character" w:customStyle="1" w:styleId="txtdestaque1">
    <w:name w:val="txtdestaque1"/>
    <w:rsid w:val="00595DFA"/>
    <w:rPr>
      <w:b/>
      <w:bCs/>
    </w:rPr>
  </w:style>
  <w:style w:type="paragraph" w:customStyle="1" w:styleId="texto">
    <w:name w:val="texto"/>
    <w:basedOn w:val="Normal"/>
    <w:rsid w:val="00595DFA"/>
    <w:pPr>
      <w:widowControl/>
      <w:spacing w:before="120" w:line="360" w:lineRule="auto"/>
      <w:jc w:val="both"/>
    </w:pPr>
    <w:rPr>
      <w:rFonts w:ascii="Arial" w:eastAsia="Times New Roman" w:hAnsi="Arial" w:cs="Arial"/>
      <w:sz w:val="24"/>
      <w:szCs w:val="24"/>
      <w:lang w:val="pt-BR" w:eastAsia="pt-BR"/>
    </w:rPr>
  </w:style>
  <w:style w:type="paragraph" w:customStyle="1" w:styleId="textonormalinit">
    <w:name w:val="texto normal init"/>
    <w:basedOn w:val="Normal"/>
    <w:rsid w:val="00595DFA"/>
    <w:pPr>
      <w:autoSpaceDE/>
      <w:autoSpaceDN/>
      <w:spacing w:line="24" w:lineRule="auto"/>
      <w:jc w:val="both"/>
    </w:pPr>
    <w:rPr>
      <w:rFonts w:ascii="Palatino-Roman" w:eastAsia="Times New Roman" w:hAnsi="Palatino-Roman" w:cs="Times New Roman"/>
      <w:snapToGrid w:val="0"/>
      <w:sz w:val="24"/>
      <w:szCs w:val="20"/>
      <w:lang w:val="pt-BR" w:eastAsia="pt-BR"/>
    </w:rPr>
  </w:style>
  <w:style w:type="paragraph" w:customStyle="1" w:styleId="yiv509909456msonormal">
    <w:name w:val="yiv509909456msonormal"/>
    <w:basedOn w:val="Normal"/>
    <w:rsid w:val="00595DFA"/>
    <w:pPr>
      <w:widowControl/>
      <w:autoSpaceDE/>
      <w:autoSpaceDN/>
    </w:pPr>
    <w:rPr>
      <w:rFonts w:ascii="Times New Roman" w:eastAsia="Times New Roman" w:hAnsi="Times New Roman" w:cs="Times New Roman"/>
      <w:sz w:val="24"/>
      <w:szCs w:val="24"/>
      <w:lang w:val="pt-BR" w:eastAsia="pt-BR"/>
    </w:rPr>
  </w:style>
  <w:style w:type="table" w:customStyle="1" w:styleId="Tabelacomgrade3">
    <w:name w:val="Tabela com grade3"/>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6">
    <w:name w:val="Tabela com grade6"/>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7">
    <w:name w:val="Tabela com grade7"/>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8">
    <w:name w:val="Tabela com grade8"/>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
    <w:name w:val="Tabela com grade9"/>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
    <w:name w:val="Tabela com grade10"/>
    <w:basedOn w:val="Tabelanormal"/>
    <w:next w:val="Tabelacomgrade"/>
    <w:uiPriority w:val="59"/>
    <w:rsid w:val="00595DFA"/>
    <w:pPr>
      <w:spacing w:after="0"/>
      <w:jc w:val="left"/>
    </w:pPr>
    <w:rPr>
      <w:rFonts w:ascii="Calibri" w:eastAsia="Calibri" w:hAnsi="Calibri" w:cs="Times New Roma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aTabela-Cetralizado">
    <w:name w:val="Texto da Tabela - Cetralizado"/>
    <w:basedOn w:val="Normal"/>
    <w:uiPriority w:val="99"/>
    <w:rsid w:val="00595DFA"/>
    <w:pPr>
      <w:widowControl/>
      <w:tabs>
        <w:tab w:val="left" w:pos="580"/>
      </w:tabs>
      <w:suppressAutoHyphens/>
      <w:adjustRightInd w:val="0"/>
      <w:spacing w:line="200" w:lineRule="atLeast"/>
      <w:jc w:val="center"/>
      <w:textAlignment w:val="center"/>
    </w:pPr>
    <w:rPr>
      <w:rFonts w:ascii="RotisSemiSans Light" w:eastAsia="Calibri" w:hAnsi="RotisSemiSans Light" w:cs="RotisSemiSans Light"/>
      <w:color w:val="000000"/>
      <w:w w:val="95"/>
      <w:sz w:val="20"/>
      <w:szCs w:val="20"/>
      <w:lang w:val="pt-BR"/>
    </w:rPr>
  </w:style>
  <w:style w:type="paragraph" w:customStyle="1" w:styleId="TextodaTabela-Bolinharecuo">
    <w:name w:val="Texto da Tabela - Bolinha recuo"/>
    <w:basedOn w:val="Normal"/>
    <w:uiPriority w:val="99"/>
    <w:rsid w:val="00595DFA"/>
    <w:pPr>
      <w:widowControl/>
      <w:tabs>
        <w:tab w:val="left" w:pos="580"/>
      </w:tabs>
      <w:suppressAutoHyphens/>
      <w:adjustRightInd w:val="0"/>
      <w:spacing w:before="113" w:line="200" w:lineRule="atLeast"/>
      <w:ind w:left="113" w:hanging="113"/>
      <w:textAlignment w:val="center"/>
    </w:pPr>
    <w:rPr>
      <w:rFonts w:ascii="RotisSemiSans Light" w:eastAsia="Calibri" w:hAnsi="RotisSemiSans Light" w:cs="RotisSemiSans Light"/>
      <w:color w:val="000000"/>
      <w:w w:val="95"/>
      <w:sz w:val="20"/>
      <w:szCs w:val="20"/>
      <w:lang w:val="pt-BR"/>
    </w:rPr>
  </w:style>
  <w:style w:type="paragraph" w:customStyle="1" w:styleId="TextodaTabela">
    <w:name w:val="Texto da Tabela"/>
    <w:basedOn w:val="Normal"/>
    <w:uiPriority w:val="99"/>
    <w:rsid w:val="00595DFA"/>
    <w:pPr>
      <w:widowControl/>
      <w:tabs>
        <w:tab w:val="left" w:pos="580"/>
      </w:tabs>
      <w:suppressAutoHyphens/>
      <w:adjustRightInd w:val="0"/>
      <w:spacing w:before="113" w:line="200" w:lineRule="atLeast"/>
      <w:ind w:left="57"/>
      <w:textAlignment w:val="center"/>
    </w:pPr>
    <w:rPr>
      <w:rFonts w:ascii="RotisSemiSans Light" w:eastAsia="Calibri" w:hAnsi="RotisSemiSans Light" w:cs="RotisSemiSans Light"/>
      <w:color w:val="000000"/>
      <w:w w:val="95"/>
      <w:sz w:val="20"/>
      <w:szCs w:val="20"/>
      <w:lang w:val="pt-BR"/>
    </w:rPr>
  </w:style>
  <w:style w:type="character" w:customStyle="1" w:styleId="italico">
    <w:name w:val="italico"/>
    <w:uiPriority w:val="99"/>
    <w:rsid w:val="00595DFA"/>
    <w:rPr>
      <w:lang w:val="pt-BR"/>
    </w:rPr>
  </w:style>
  <w:style w:type="paragraph" w:customStyle="1" w:styleId="ListaColorida-nfase12">
    <w:name w:val="Lista Colorida - Ênfase 12"/>
    <w:basedOn w:val="Normal"/>
    <w:uiPriority w:val="99"/>
    <w:rsid w:val="00595DFA"/>
    <w:pPr>
      <w:widowControl/>
      <w:autoSpaceDE/>
      <w:autoSpaceDN/>
      <w:ind w:left="708"/>
    </w:pPr>
    <w:rPr>
      <w:rFonts w:ascii="Arial" w:eastAsia="Times New Roman" w:hAnsi="Arial" w:cs="Arial"/>
      <w:sz w:val="24"/>
      <w:szCs w:val="24"/>
      <w:lang w:val="pt-BR" w:eastAsia="pt-BR"/>
    </w:rPr>
  </w:style>
  <w:style w:type="paragraph" w:customStyle="1" w:styleId="Corpodetexto22">
    <w:name w:val="Corpo de texto 22"/>
    <w:basedOn w:val="Normal"/>
    <w:rsid w:val="00595DFA"/>
    <w:pPr>
      <w:widowControl/>
      <w:autoSpaceDE/>
      <w:autoSpaceDN/>
      <w:jc w:val="both"/>
    </w:pPr>
    <w:rPr>
      <w:rFonts w:ascii="Arial" w:eastAsia="Batang" w:hAnsi="Arial" w:cs="Times New Roman"/>
      <w:b/>
      <w:sz w:val="24"/>
      <w:szCs w:val="20"/>
      <w:lang w:val="pt-BR" w:eastAsia="pt-BR"/>
    </w:rPr>
  </w:style>
  <w:style w:type="paragraph" w:customStyle="1" w:styleId="CorpoA">
    <w:name w:val="Corpo A"/>
    <w:rsid w:val="00595DFA"/>
    <w:pPr>
      <w:pBdr>
        <w:top w:val="nil"/>
        <w:left w:val="nil"/>
        <w:bottom w:val="nil"/>
        <w:right w:val="nil"/>
        <w:between w:val="nil"/>
        <w:bar w:val="nil"/>
      </w:pBdr>
      <w:spacing w:after="0"/>
      <w:jc w:val="left"/>
    </w:pPr>
    <w:rPr>
      <w:rFonts w:ascii="Helvetica" w:eastAsia="Arial Unicode MS" w:hAnsi="Helvetica" w:cs="Arial Unicode MS"/>
      <w:bCs/>
      <w:color w:val="000000"/>
      <w:sz w:val="22"/>
      <w:u w:color="000000"/>
      <w:bdr w:val="nil"/>
      <w:lang w:val="pt-PT" w:eastAsia="pt-BR"/>
    </w:rPr>
  </w:style>
  <w:style w:type="character" w:customStyle="1" w:styleId="Nenhum">
    <w:name w:val="Nenhum"/>
    <w:rsid w:val="00595DFA"/>
  </w:style>
  <w:style w:type="character" w:customStyle="1" w:styleId="Hyperlink0">
    <w:name w:val="Hyperlink.0"/>
    <w:basedOn w:val="Nenhum"/>
    <w:rsid w:val="00595DFA"/>
    <w:rPr>
      <w:rFonts w:ascii="Arial" w:eastAsia="Arial" w:hAnsi="Arial" w:cs="Arial"/>
      <w:sz w:val="24"/>
      <w:szCs w:val="24"/>
      <w:u w:color="000000"/>
      <w:lang w:val="it-IT"/>
    </w:rPr>
  </w:style>
  <w:style w:type="character" w:customStyle="1" w:styleId="Hyperlink1">
    <w:name w:val="Hyperlink.1"/>
    <w:basedOn w:val="Nenhum"/>
    <w:rsid w:val="00595DFA"/>
    <w:rPr>
      <w:rFonts w:ascii="Arial" w:eastAsia="Arial" w:hAnsi="Arial" w:cs="Arial"/>
      <w:sz w:val="24"/>
      <w:szCs w:val="24"/>
      <w:u w:color="000000"/>
      <w:lang w:val="en-US"/>
    </w:rPr>
  </w:style>
  <w:style w:type="character" w:customStyle="1" w:styleId="Hyperlink2">
    <w:name w:val="Hyperlink.2"/>
    <w:basedOn w:val="Nenhum"/>
    <w:rsid w:val="00595DFA"/>
    <w:rPr>
      <w:rFonts w:ascii="Arial" w:eastAsia="Arial" w:hAnsi="Arial" w:cs="Arial"/>
      <w:sz w:val="24"/>
      <w:szCs w:val="24"/>
      <w:u w:color="000000"/>
    </w:rPr>
  </w:style>
  <w:style w:type="character" w:customStyle="1" w:styleId="PargrafoChar">
    <w:name w:val="Parágrafo Char"/>
    <w:link w:val="Pargrafo"/>
    <w:uiPriority w:val="99"/>
    <w:qFormat/>
    <w:locked/>
    <w:rsid w:val="00595DFA"/>
    <w:rPr>
      <w:color w:val="000000"/>
      <w:w w:val="95"/>
      <w:sz w:val="26"/>
      <w:szCs w:val="26"/>
    </w:rPr>
  </w:style>
  <w:style w:type="paragraph" w:customStyle="1" w:styleId="Pargrafo">
    <w:name w:val="Parágrafo"/>
    <w:basedOn w:val="Normal"/>
    <w:link w:val="PargrafoChar"/>
    <w:uiPriority w:val="99"/>
    <w:qFormat/>
    <w:rsid w:val="00595DFA"/>
    <w:pPr>
      <w:widowControl/>
      <w:tabs>
        <w:tab w:val="left" w:pos="580"/>
      </w:tabs>
      <w:suppressAutoHyphens/>
      <w:autoSpaceDE/>
      <w:autoSpaceDN/>
      <w:spacing w:line="305" w:lineRule="atLeast"/>
      <w:ind w:firstLine="340"/>
      <w:jc w:val="both"/>
    </w:pPr>
    <w:rPr>
      <w:rFonts w:ascii="Arial" w:eastAsiaTheme="minorHAnsi" w:hAnsi="Arial" w:cstheme="minorBidi"/>
      <w:color w:val="000000"/>
      <w:w w:val="95"/>
      <w:sz w:val="26"/>
      <w:szCs w:val="26"/>
      <w:lang w:val="pt-BR"/>
    </w:rPr>
  </w:style>
  <w:style w:type="paragraph" w:customStyle="1" w:styleId="para">
    <w:name w:val="para"/>
    <w:basedOn w:val="Pargrafo"/>
    <w:link w:val="paraChar"/>
    <w:qFormat/>
    <w:rsid w:val="00595DFA"/>
    <w:pPr>
      <w:autoSpaceDE w:val="0"/>
      <w:autoSpaceDN w:val="0"/>
      <w:adjustRightInd w:val="0"/>
      <w:ind w:right="401"/>
      <w:textAlignment w:val="center"/>
    </w:pPr>
    <w:rPr>
      <w:rFonts w:ascii="Calibri" w:hAnsi="Calibri"/>
    </w:rPr>
  </w:style>
  <w:style w:type="character" w:customStyle="1" w:styleId="bold">
    <w:name w:val="bold"/>
    <w:uiPriority w:val="99"/>
    <w:rsid w:val="00595DFA"/>
    <w:rPr>
      <w:rFonts w:ascii="RotisSemiSans" w:hAnsi="RotisSemiSans" w:cs="RotisSemiSans"/>
      <w:b/>
      <w:bCs/>
      <w:lang w:val="en-GB"/>
    </w:rPr>
  </w:style>
  <w:style w:type="character" w:customStyle="1" w:styleId="paraChar">
    <w:name w:val="para Char"/>
    <w:link w:val="para"/>
    <w:rsid w:val="00595DFA"/>
    <w:rPr>
      <w:rFonts w:ascii="Calibri" w:hAnsi="Calibri"/>
      <w:color w:val="000000"/>
      <w:w w:val="95"/>
      <w:sz w:val="26"/>
      <w:szCs w:val="26"/>
    </w:rPr>
  </w:style>
  <w:style w:type="paragraph" w:customStyle="1" w:styleId="CorpoAA">
    <w:name w:val="Corpo A A"/>
    <w:rsid w:val="00595DFA"/>
    <w:pPr>
      <w:pBdr>
        <w:top w:val="nil"/>
        <w:left w:val="nil"/>
        <w:bottom w:val="nil"/>
        <w:right w:val="nil"/>
        <w:between w:val="nil"/>
        <w:bar w:val="nil"/>
      </w:pBdr>
      <w:spacing w:after="0"/>
      <w:jc w:val="left"/>
    </w:pPr>
    <w:rPr>
      <w:rFonts w:ascii="Times New Roman" w:eastAsia="Arial Unicode MS" w:hAnsi="Times New Roman" w:cs="Arial Unicode MS"/>
      <w:color w:val="000000"/>
      <w:szCs w:val="24"/>
      <w:u w:color="000000"/>
      <w:bdr w:val="nil"/>
      <w:lang w:val="pt-PT" w:eastAsia="pt-BR"/>
    </w:rPr>
  </w:style>
  <w:style w:type="numbering" w:customStyle="1" w:styleId="EstiloImportado19">
    <w:name w:val="Estilo Importado 19"/>
    <w:rsid w:val="00595DFA"/>
    <w:pPr>
      <w:numPr>
        <w:numId w:val="18"/>
      </w:numPr>
    </w:pPr>
  </w:style>
  <w:style w:type="paragraph" w:customStyle="1" w:styleId="biblio">
    <w:name w:val="biblio"/>
    <w:basedOn w:val="Normal"/>
    <w:link w:val="biblioChar"/>
    <w:qFormat/>
    <w:rsid w:val="00595DFA"/>
    <w:pPr>
      <w:widowControl/>
      <w:tabs>
        <w:tab w:val="left" w:pos="580"/>
      </w:tabs>
      <w:suppressAutoHyphens/>
      <w:adjustRightInd w:val="0"/>
      <w:spacing w:line="305" w:lineRule="atLeast"/>
      <w:textAlignment w:val="center"/>
    </w:pPr>
    <w:rPr>
      <w:rFonts w:ascii="Arial" w:eastAsia="Calibri" w:hAnsi="Arial" w:cs="Arial"/>
      <w:color w:val="000000"/>
      <w:spacing w:val="-1"/>
      <w:w w:val="95"/>
      <w:sz w:val="26"/>
      <w:szCs w:val="26"/>
      <w:lang w:val="pt-BR"/>
    </w:rPr>
  </w:style>
  <w:style w:type="character" w:customStyle="1" w:styleId="biblioChar">
    <w:name w:val="biblio Char"/>
    <w:link w:val="biblio"/>
    <w:rsid w:val="00595DFA"/>
    <w:rPr>
      <w:rFonts w:eastAsia="Calibri" w:cs="Arial"/>
      <w:color w:val="000000"/>
      <w:spacing w:val="-1"/>
      <w:w w:val="95"/>
      <w:sz w:val="26"/>
      <w:szCs w:val="26"/>
    </w:rPr>
  </w:style>
  <w:style w:type="paragraph" w:customStyle="1" w:styleId="PargrafodaLista1">
    <w:name w:val="Parágrafo da Lista1"/>
    <w:basedOn w:val="Normal"/>
    <w:rsid w:val="00595DFA"/>
    <w:pPr>
      <w:widowControl/>
      <w:autoSpaceDE/>
      <w:autoSpaceDN/>
      <w:ind w:left="708"/>
      <w:jc w:val="both"/>
    </w:pPr>
    <w:rPr>
      <w:rFonts w:ascii="Arial" w:eastAsia="Calibri" w:hAnsi="Arial" w:cs="Times New Roman"/>
      <w:sz w:val="24"/>
      <w:szCs w:val="20"/>
      <w:lang w:val="pt-BR" w:eastAsia="pt-BR"/>
    </w:rPr>
  </w:style>
  <w:style w:type="character" w:customStyle="1" w:styleId="apostila">
    <w:name w:val="apostila"/>
    <w:basedOn w:val="Fontepargpadro"/>
    <w:rsid w:val="00595DFA"/>
  </w:style>
  <w:style w:type="character" w:customStyle="1" w:styleId="nome">
    <w:name w:val="nome"/>
    <w:rsid w:val="00595DFA"/>
  </w:style>
  <w:style w:type="numbering" w:customStyle="1" w:styleId="EstiloImportado10">
    <w:name w:val="Estilo Importado 1.0"/>
    <w:rsid w:val="00595DFA"/>
    <w:pPr>
      <w:numPr>
        <w:numId w:val="19"/>
      </w:numPr>
    </w:pPr>
  </w:style>
  <w:style w:type="character" w:customStyle="1" w:styleId="Hyperlink14">
    <w:name w:val="Hyperlink.14"/>
    <w:basedOn w:val="Nenhum"/>
    <w:rsid w:val="00595DFA"/>
    <w:rPr>
      <w:u w:color="000000"/>
    </w:rPr>
  </w:style>
  <w:style w:type="character" w:customStyle="1" w:styleId="InternetLink">
    <w:name w:val="Internet Link"/>
    <w:uiPriority w:val="99"/>
    <w:rsid w:val="00595DFA"/>
    <w:rPr>
      <w:rFonts w:cs="Times New Roman"/>
      <w:color w:val="00000A"/>
      <w:u w:val="single"/>
    </w:rPr>
  </w:style>
  <w:style w:type="character" w:customStyle="1" w:styleId="HiperlinkVisitado1">
    <w:name w:val="HiperlinkVisitado1"/>
    <w:basedOn w:val="Fontepargpadro"/>
    <w:uiPriority w:val="99"/>
    <w:semiHidden/>
    <w:unhideWhenUsed/>
    <w:rsid w:val="00595DFA"/>
    <w:rPr>
      <w:color w:val="800080"/>
      <w:u w:val="single"/>
    </w:rPr>
  </w:style>
  <w:style w:type="character" w:customStyle="1" w:styleId="editionmeta">
    <w:name w:val="_editionmeta"/>
    <w:basedOn w:val="Fontepargpadro"/>
    <w:rsid w:val="00595DFA"/>
  </w:style>
  <w:style w:type="character" w:customStyle="1" w:styleId="separator">
    <w:name w:val="_separator"/>
    <w:basedOn w:val="Fontepargpadro"/>
    <w:rsid w:val="00595DFA"/>
  </w:style>
  <w:style w:type="character" w:customStyle="1" w:styleId="group-doi">
    <w:name w:val="group-doi"/>
    <w:basedOn w:val="Fontepargpadro"/>
    <w:rsid w:val="00595DFA"/>
  </w:style>
  <w:style w:type="numbering" w:customStyle="1" w:styleId="EstiloImportado12">
    <w:name w:val="Estilo Importado 12"/>
    <w:rsid w:val="00595DFA"/>
  </w:style>
  <w:style w:type="numbering" w:customStyle="1" w:styleId="EstiloImportado21">
    <w:name w:val="Estilo Importado 21"/>
    <w:rsid w:val="00595DFA"/>
  </w:style>
  <w:style w:type="numbering" w:customStyle="1" w:styleId="EstiloImportado31">
    <w:name w:val="Estilo Importado 31"/>
    <w:rsid w:val="00595DFA"/>
  </w:style>
  <w:style w:type="numbering" w:customStyle="1" w:styleId="EstiloImportado191">
    <w:name w:val="Estilo Importado 191"/>
    <w:rsid w:val="00595DFA"/>
  </w:style>
  <w:style w:type="numbering" w:customStyle="1" w:styleId="EstiloImportado101">
    <w:name w:val="Estilo Importado 1.01"/>
    <w:rsid w:val="00595DFA"/>
  </w:style>
  <w:style w:type="numbering" w:customStyle="1" w:styleId="Semlista3">
    <w:name w:val="Sem lista3"/>
    <w:next w:val="Semlista"/>
    <w:uiPriority w:val="99"/>
    <w:semiHidden/>
    <w:unhideWhenUsed/>
    <w:rsid w:val="00595DFA"/>
  </w:style>
  <w:style w:type="numbering" w:customStyle="1" w:styleId="EstiloImportado13">
    <w:name w:val="Estilo Importado 13"/>
    <w:rsid w:val="00595DFA"/>
  </w:style>
  <w:style w:type="numbering" w:customStyle="1" w:styleId="EstiloImportado22">
    <w:name w:val="Estilo Importado 22"/>
    <w:rsid w:val="00595DFA"/>
  </w:style>
  <w:style w:type="numbering" w:customStyle="1" w:styleId="EstiloImportado32">
    <w:name w:val="Estilo Importado 32"/>
    <w:rsid w:val="00595DFA"/>
  </w:style>
  <w:style w:type="numbering" w:customStyle="1" w:styleId="EstiloImportado112">
    <w:name w:val="Estilo Importado 112"/>
    <w:rsid w:val="00595DFA"/>
  </w:style>
  <w:style w:type="numbering" w:customStyle="1" w:styleId="EstiloImportado192">
    <w:name w:val="Estilo Importado 192"/>
    <w:rsid w:val="00595DFA"/>
  </w:style>
  <w:style w:type="numbering" w:customStyle="1" w:styleId="EstiloImportado102">
    <w:name w:val="Estilo Importado 1.02"/>
    <w:rsid w:val="00595DFA"/>
  </w:style>
  <w:style w:type="numbering" w:customStyle="1" w:styleId="Semlista4">
    <w:name w:val="Sem lista4"/>
    <w:next w:val="Semlista"/>
    <w:uiPriority w:val="99"/>
    <w:semiHidden/>
    <w:unhideWhenUsed/>
    <w:rsid w:val="00595DFA"/>
  </w:style>
  <w:style w:type="numbering" w:customStyle="1" w:styleId="EstiloImportado14">
    <w:name w:val="Estilo Importado 14"/>
    <w:rsid w:val="00595DFA"/>
  </w:style>
  <w:style w:type="numbering" w:customStyle="1" w:styleId="EstiloImportado23">
    <w:name w:val="Estilo Importado 23"/>
    <w:rsid w:val="00595DFA"/>
  </w:style>
  <w:style w:type="numbering" w:customStyle="1" w:styleId="EstiloImportado33">
    <w:name w:val="Estilo Importado 33"/>
    <w:rsid w:val="00595DFA"/>
  </w:style>
  <w:style w:type="numbering" w:customStyle="1" w:styleId="EstiloImportado113">
    <w:name w:val="Estilo Importado 113"/>
    <w:rsid w:val="00595DFA"/>
  </w:style>
  <w:style w:type="numbering" w:customStyle="1" w:styleId="EstiloImportado193">
    <w:name w:val="Estilo Importado 193"/>
    <w:rsid w:val="00595DFA"/>
  </w:style>
  <w:style w:type="numbering" w:customStyle="1" w:styleId="EstiloImportado103">
    <w:name w:val="Estilo Importado 1.03"/>
    <w:rsid w:val="00595DFA"/>
  </w:style>
  <w:style w:type="numbering" w:customStyle="1" w:styleId="Semlista5">
    <w:name w:val="Sem lista5"/>
    <w:next w:val="Semlista"/>
    <w:uiPriority w:val="99"/>
    <w:semiHidden/>
    <w:unhideWhenUsed/>
    <w:rsid w:val="00595DFA"/>
  </w:style>
  <w:style w:type="numbering" w:customStyle="1" w:styleId="EstiloImportado15">
    <w:name w:val="Estilo Importado 15"/>
    <w:rsid w:val="00595DFA"/>
  </w:style>
  <w:style w:type="numbering" w:customStyle="1" w:styleId="EstiloImportado24">
    <w:name w:val="Estilo Importado 24"/>
    <w:rsid w:val="00595DFA"/>
  </w:style>
  <w:style w:type="numbering" w:customStyle="1" w:styleId="EstiloImportado34">
    <w:name w:val="Estilo Importado 34"/>
    <w:rsid w:val="00595DFA"/>
  </w:style>
  <w:style w:type="numbering" w:customStyle="1" w:styleId="EstiloImportado114">
    <w:name w:val="Estilo Importado 114"/>
    <w:rsid w:val="00595DFA"/>
  </w:style>
  <w:style w:type="numbering" w:customStyle="1" w:styleId="EstiloImportado194">
    <w:name w:val="Estilo Importado 194"/>
    <w:rsid w:val="00595DFA"/>
  </w:style>
  <w:style w:type="numbering" w:customStyle="1" w:styleId="EstiloImportado104">
    <w:name w:val="Estilo Importado 1.04"/>
    <w:rsid w:val="00595DFA"/>
  </w:style>
  <w:style w:type="numbering" w:customStyle="1" w:styleId="Semlista6">
    <w:name w:val="Sem lista6"/>
    <w:next w:val="Semlista"/>
    <w:uiPriority w:val="99"/>
    <w:semiHidden/>
    <w:unhideWhenUsed/>
    <w:rsid w:val="00595DFA"/>
  </w:style>
  <w:style w:type="numbering" w:customStyle="1" w:styleId="EstiloImportado16">
    <w:name w:val="Estilo Importado 16"/>
    <w:rsid w:val="00595DFA"/>
  </w:style>
  <w:style w:type="numbering" w:customStyle="1" w:styleId="EstiloImportado25">
    <w:name w:val="Estilo Importado 25"/>
    <w:rsid w:val="00595DFA"/>
  </w:style>
  <w:style w:type="numbering" w:customStyle="1" w:styleId="EstiloImportado35">
    <w:name w:val="Estilo Importado 35"/>
    <w:rsid w:val="00595DFA"/>
  </w:style>
  <w:style w:type="numbering" w:customStyle="1" w:styleId="EstiloImportado115">
    <w:name w:val="Estilo Importado 115"/>
    <w:rsid w:val="00595DFA"/>
  </w:style>
  <w:style w:type="numbering" w:customStyle="1" w:styleId="EstiloImportado195">
    <w:name w:val="Estilo Importado 195"/>
    <w:rsid w:val="00595DFA"/>
  </w:style>
  <w:style w:type="numbering" w:customStyle="1" w:styleId="EstiloImportado105">
    <w:name w:val="Estilo Importado 1.05"/>
    <w:rsid w:val="00595DFA"/>
  </w:style>
  <w:style w:type="numbering" w:customStyle="1" w:styleId="Semlista7">
    <w:name w:val="Sem lista7"/>
    <w:next w:val="Semlista"/>
    <w:uiPriority w:val="99"/>
    <w:semiHidden/>
    <w:unhideWhenUsed/>
    <w:rsid w:val="00595DFA"/>
  </w:style>
  <w:style w:type="numbering" w:customStyle="1" w:styleId="EstiloImportado17">
    <w:name w:val="Estilo Importado 17"/>
    <w:rsid w:val="00595DFA"/>
    <w:pPr>
      <w:numPr>
        <w:numId w:val="11"/>
      </w:numPr>
    </w:pPr>
  </w:style>
  <w:style w:type="numbering" w:customStyle="1" w:styleId="EstiloImportado26">
    <w:name w:val="Estilo Importado 26"/>
    <w:rsid w:val="00595DFA"/>
    <w:pPr>
      <w:numPr>
        <w:numId w:val="12"/>
      </w:numPr>
    </w:pPr>
  </w:style>
  <w:style w:type="numbering" w:customStyle="1" w:styleId="EstiloImportado36">
    <w:name w:val="Estilo Importado 36"/>
    <w:rsid w:val="00595DFA"/>
    <w:pPr>
      <w:numPr>
        <w:numId w:val="13"/>
      </w:numPr>
    </w:pPr>
  </w:style>
  <w:style w:type="numbering" w:customStyle="1" w:styleId="EstiloImportado116">
    <w:name w:val="Estilo Importado 116"/>
    <w:rsid w:val="00595DFA"/>
    <w:pPr>
      <w:numPr>
        <w:numId w:val="14"/>
      </w:numPr>
    </w:pPr>
  </w:style>
  <w:style w:type="numbering" w:customStyle="1" w:styleId="EstiloImportado196">
    <w:name w:val="Estilo Importado 196"/>
    <w:rsid w:val="00595DFA"/>
    <w:pPr>
      <w:numPr>
        <w:numId w:val="15"/>
      </w:numPr>
    </w:pPr>
  </w:style>
  <w:style w:type="numbering" w:customStyle="1" w:styleId="EstiloImportado106">
    <w:name w:val="Estilo Importado 1.06"/>
    <w:rsid w:val="00595DFA"/>
    <w:pPr>
      <w:numPr>
        <w:numId w:val="17"/>
      </w:numPr>
    </w:pPr>
  </w:style>
  <w:style w:type="paragraph" w:styleId="Assuntodocomentrio">
    <w:name w:val="annotation subject"/>
    <w:basedOn w:val="Textodecomentrio"/>
    <w:next w:val="Textodecomentrio"/>
    <w:link w:val="AssuntodocomentrioChar"/>
    <w:uiPriority w:val="99"/>
    <w:semiHidden/>
    <w:unhideWhenUsed/>
    <w:rsid w:val="00595DFA"/>
    <w:pPr>
      <w:widowControl w:val="0"/>
      <w:autoSpaceDE w:val="0"/>
      <w:autoSpaceDN w:val="0"/>
    </w:pPr>
    <w:rPr>
      <w:rFonts w:ascii="Arial MT" w:eastAsia="Arial MT" w:hAnsi="Arial MT" w:cs="Arial MT"/>
      <w:b/>
      <w:bCs/>
      <w:lang w:val="pt-PT" w:eastAsia="en-US"/>
    </w:rPr>
  </w:style>
  <w:style w:type="character" w:customStyle="1" w:styleId="AssuntodocomentrioChar">
    <w:name w:val="Assunto do comentário Char"/>
    <w:basedOn w:val="TextodecomentrioChar"/>
    <w:link w:val="Assuntodocomentrio"/>
    <w:uiPriority w:val="99"/>
    <w:semiHidden/>
    <w:rsid w:val="00595DFA"/>
    <w:rPr>
      <w:rFonts w:ascii="Arial MT" w:eastAsia="Arial MT" w:hAnsi="Arial MT" w:cs="Arial MT"/>
      <w:b/>
      <w:bCs/>
      <w:sz w:val="20"/>
      <w:szCs w:val="20"/>
      <w:lang w:val="pt-PT" w:eastAsia="pt-BR"/>
    </w:rPr>
  </w:style>
  <w:style w:type="character" w:customStyle="1" w:styleId="text1">
    <w:name w:val="text1"/>
    <w:rsid w:val="00595DFA"/>
    <w:rPr>
      <w:rFonts w:ascii="Arial" w:hAnsi="Arial" w:cs="Arial" w:hint="default"/>
      <w:color w:val="000000"/>
      <w:sz w:val="17"/>
      <w:szCs w:val="17"/>
    </w:rPr>
  </w:style>
  <w:style w:type="character" w:customStyle="1" w:styleId="lighter">
    <w:name w:val="lighter"/>
    <w:rsid w:val="00595DFA"/>
    <w:rPr>
      <w:rFonts w:ascii="Verdana" w:hAnsi="Verdana" w:hint="default"/>
    </w:rPr>
  </w:style>
  <w:style w:type="character" w:customStyle="1" w:styleId="txtarial8ptgray1">
    <w:name w:val="txt_arial_8pt_gray1"/>
    <w:rsid w:val="00595DFA"/>
    <w:rPr>
      <w:rFonts w:ascii="Verdana" w:hAnsi="Verdana" w:hint="default"/>
      <w:color w:val="666666"/>
      <w:sz w:val="16"/>
      <w:szCs w:val="16"/>
    </w:rPr>
  </w:style>
  <w:style w:type="paragraph" w:customStyle="1" w:styleId="paragraph">
    <w:name w:val="paragraph"/>
    <w:basedOn w:val="Normal"/>
    <w:rsid w:val="00595DFA"/>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normaltextrun">
    <w:name w:val="normaltextrun"/>
    <w:basedOn w:val="Fontepargpadro"/>
    <w:rsid w:val="00595DFA"/>
  </w:style>
  <w:style w:type="character" w:customStyle="1" w:styleId="eop">
    <w:name w:val="eop"/>
    <w:basedOn w:val="Fontepargpadro"/>
    <w:rsid w:val="00595DFA"/>
  </w:style>
  <w:style w:type="character" w:customStyle="1" w:styleId="spellingerror">
    <w:name w:val="spellingerror"/>
    <w:basedOn w:val="Fontepargpadro"/>
    <w:rsid w:val="00595DFA"/>
  </w:style>
  <w:style w:type="character" w:customStyle="1" w:styleId="scxw108893273">
    <w:name w:val="scxw108893273"/>
    <w:basedOn w:val="Fontepargpadro"/>
    <w:rsid w:val="00595DFA"/>
  </w:style>
  <w:style w:type="paragraph" w:customStyle="1" w:styleId="Corpodetexto23">
    <w:name w:val="Corpo de texto 23"/>
    <w:basedOn w:val="Normal"/>
    <w:rsid w:val="00595DFA"/>
    <w:pPr>
      <w:widowControl/>
      <w:autoSpaceDE/>
      <w:autoSpaceDN/>
      <w:jc w:val="both"/>
    </w:pPr>
    <w:rPr>
      <w:rFonts w:ascii="Arial" w:eastAsia="Times New Roman" w:hAnsi="Arial" w:cs="Times New Roman"/>
      <w:b/>
      <w:sz w:val="24"/>
      <w:szCs w:val="20"/>
      <w:lang w:val="pt-BR" w:eastAsia="pt-BR"/>
    </w:rPr>
  </w:style>
  <w:style w:type="character" w:customStyle="1" w:styleId="apple-style-span">
    <w:name w:val="apple-style-span"/>
    <w:basedOn w:val="Fontepargpadro"/>
    <w:rsid w:val="00595DFA"/>
  </w:style>
  <w:style w:type="character" w:customStyle="1" w:styleId="UnresolvedMention">
    <w:name w:val="Unresolved Mention"/>
    <w:basedOn w:val="Fontepargpadro"/>
    <w:uiPriority w:val="99"/>
    <w:semiHidden/>
    <w:unhideWhenUsed/>
    <w:rsid w:val="00595DFA"/>
    <w:rPr>
      <w:color w:val="605E5C"/>
      <w:shd w:val="clear" w:color="auto" w:fill="E1DFDD"/>
    </w:rPr>
  </w:style>
  <w:style w:type="table" w:customStyle="1" w:styleId="Tabelacomgrade11">
    <w:name w:val="Tabela com grade11"/>
    <w:basedOn w:val="Tabelanormal"/>
    <w:next w:val="Tabelacomgrade"/>
    <w:uiPriority w:val="39"/>
    <w:rsid w:val="00595DFA"/>
    <w:pPr>
      <w:spacing w:after="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ltisim.com/help/getting-started/" TargetMode="External"/><Relationship Id="rId3" Type="http://schemas.openxmlformats.org/officeDocument/2006/relationships/settings" Target="settings.xml"/><Relationship Id="rId7" Type="http://schemas.openxmlformats.org/officeDocument/2006/relationships/hyperlink" Target="https://plataforma.bvirtual.com.br/Leitor/Publicacao/469/pdf/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egrada.minhabiblioteca.com.br/books/9788536530390" TargetMode="External"/><Relationship Id="rId11" Type="http://schemas.openxmlformats.org/officeDocument/2006/relationships/theme" Target="theme/theme1.xml"/><Relationship Id="rId5" Type="http://schemas.openxmlformats.org/officeDocument/2006/relationships/hyperlink" Target="https://integrada.minhabiblioteca.com.br/books/978853651821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grada.minhabiblioteca.com.br/books/978853652011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997</Words>
  <Characters>5387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Conta da Microsoft</cp:lastModifiedBy>
  <cp:revision>3</cp:revision>
  <dcterms:created xsi:type="dcterms:W3CDTF">2023-04-24T21:12:00Z</dcterms:created>
  <dcterms:modified xsi:type="dcterms:W3CDTF">2023-04-24T21:14:00Z</dcterms:modified>
</cp:coreProperties>
</file>